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59988" w14:textId="7779090F" w:rsidR="009F53E0" w:rsidRPr="005E7DA7" w:rsidRDefault="009F53E0" w:rsidP="009F53E0">
      <w:pPr>
        <w:pStyle w:val="Heading1"/>
        <w:rPr>
          <w:lang w:val="es-ES_tradnl"/>
        </w:rPr>
      </w:pPr>
      <w:r w:rsidRPr="005E7DA7">
        <w:rPr>
          <w:lang w:val="es-ES_tradnl"/>
        </w:rPr>
        <w:t>NORMA TÉCNICA ST. 91</w:t>
      </w:r>
    </w:p>
    <w:p w14:paraId="368FB1FA" w14:textId="77777777" w:rsidR="009F53E0" w:rsidRPr="005E7DA7" w:rsidRDefault="009F53E0" w:rsidP="009F53E0">
      <w:pPr>
        <w:widowControl w:val="0"/>
        <w:kinsoku w:val="0"/>
        <w:spacing w:after="340"/>
        <w:ind w:right="11"/>
        <w:jc w:val="center"/>
        <w:rPr>
          <w:rFonts w:ascii="Arial" w:eastAsia="Batang" w:hAnsi="Arial" w:cs="Arial"/>
          <w:sz w:val="17"/>
          <w:szCs w:val="17"/>
          <w:lang w:val="es-ES_tradnl"/>
        </w:rPr>
      </w:pPr>
      <w:r w:rsidRPr="005E7DA7">
        <w:rPr>
          <w:rFonts w:ascii="Arial" w:hAnsi="Arial"/>
          <w:sz w:val="17"/>
          <w:lang w:val="es-ES_tradnl"/>
        </w:rPr>
        <w:t>RECOMENDACIONES SOBRE MODELOS E IMÁGENES DIGITALES TRIDIMENSIONALES (3D)</w:t>
      </w:r>
    </w:p>
    <w:p w14:paraId="2D1F46BE" w14:textId="0417C558" w:rsidR="002A229F" w:rsidRPr="005E7DA7" w:rsidRDefault="008656FC" w:rsidP="00E62FA6">
      <w:pPr>
        <w:widowControl w:val="0"/>
        <w:kinsoku w:val="0"/>
        <w:spacing w:after="340"/>
        <w:ind w:right="11"/>
        <w:jc w:val="center"/>
        <w:rPr>
          <w:rFonts w:ascii="Arial" w:hAnsi="Arial"/>
          <w:sz w:val="17"/>
          <w:lang w:val="es-ES_tradnl"/>
        </w:rPr>
      </w:pPr>
      <w:r w:rsidRPr="005E7DA7">
        <w:rPr>
          <w:rFonts w:ascii="Arial" w:hAnsi="Arial"/>
          <w:i/>
          <w:sz w:val="17"/>
          <w:lang w:val="es-ES_tradnl"/>
        </w:rPr>
        <w:t>Propuesta presentada para su aprobación en la duodécima sesión del Comité de Normas Técnicas de la OMPI (CWS)</w:t>
      </w:r>
    </w:p>
    <w:p w14:paraId="23E9A165" w14:textId="77777777" w:rsidR="002A229F" w:rsidRPr="005E7DA7" w:rsidRDefault="002A229F" w:rsidP="007514CE">
      <w:pPr>
        <w:pStyle w:val="Heading2"/>
        <w:tabs>
          <w:tab w:val="clear" w:pos="964"/>
        </w:tabs>
        <w:ind w:left="0" w:firstLine="0"/>
        <w:rPr>
          <w:sz w:val="17"/>
          <w:szCs w:val="17"/>
          <w:lang w:val="es-ES_tradnl"/>
        </w:rPr>
      </w:pPr>
      <w:r w:rsidRPr="005E7DA7">
        <w:rPr>
          <w:sz w:val="17"/>
          <w:lang w:val="es-ES_tradnl"/>
        </w:rPr>
        <w:t>INTRODUCCIÓN</w:t>
      </w:r>
    </w:p>
    <w:p w14:paraId="54E16646" w14:textId="34428ACB" w:rsidR="002A229F" w:rsidRPr="005E7DA7" w:rsidRDefault="00A01CEC" w:rsidP="00B278EF">
      <w:pPr>
        <w:pStyle w:val="ONUME"/>
        <w:numPr>
          <w:ilvl w:val="0"/>
          <w:numId w:val="0"/>
        </w:numPr>
        <w:ind w:right="288"/>
        <w:rPr>
          <w:sz w:val="17"/>
          <w:szCs w:val="17"/>
          <w:lang w:val="es-ES_tradnl"/>
        </w:rPr>
      </w:pPr>
      <w:r w:rsidRPr="005E7DA7">
        <w:rPr>
          <w:sz w:val="17"/>
          <w:lang w:val="es-ES_tradnl"/>
        </w:rPr>
        <w:fldChar w:fldCharType="begin"/>
      </w:r>
      <w:r w:rsidRPr="005E7DA7">
        <w:rPr>
          <w:sz w:val="17"/>
          <w:lang w:val="es-ES_tradnl"/>
        </w:rPr>
        <w:instrText xml:space="preserve"> AUTONUM  </w:instrText>
      </w:r>
      <w:r w:rsidRPr="005E7DA7">
        <w:rPr>
          <w:sz w:val="17"/>
          <w:lang w:val="es-ES_tradnl"/>
        </w:rPr>
        <w:fldChar w:fldCharType="end"/>
      </w:r>
      <w:r w:rsidRPr="005E7DA7">
        <w:rPr>
          <w:sz w:val="17"/>
          <w:lang w:val="es-ES_tradnl"/>
        </w:rPr>
        <w:tab/>
        <w:t>La presente norma proporciona recomendaciones para las Oficinas de propiedad intelectual (PI) y otras partes interesadas que gestionan, almacenan, procesan, intercambian o difunden datos de PI mediante modelos e imágenes digitales tridimensionales (3D).</w:t>
      </w:r>
    </w:p>
    <w:p w14:paraId="115E12C2" w14:textId="309DFEE5" w:rsidR="002A229F" w:rsidRPr="005E7DA7" w:rsidRDefault="00A01CEC" w:rsidP="00A01CEC">
      <w:pPr>
        <w:pStyle w:val="ONUME"/>
        <w:numPr>
          <w:ilvl w:val="0"/>
          <w:numId w:val="0"/>
        </w:numPr>
        <w:ind w:right="283"/>
        <w:rPr>
          <w:sz w:val="17"/>
          <w:szCs w:val="17"/>
          <w:lang w:val="es-ES_tradnl"/>
        </w:rPr>
      </w:pPr>
      <w:r w:rsidRPr="005E7DA7">
        <w:rPr>
          <w:sz w:val="17"/>
          <w:lang w:val="es-ES_tradnl"/>
        </w:rPr>
        <w:fldChar w:fldCharType="begin"/>
      </w:r>
      <w:r w:rsidRPr="005E7DA7">
        <w:rPr>
          <w:sz w:val="17"/>
          <w:lang w:val="es-ES_tradnl"/>
        </w:rPr>
        <w:instrText xml:space="preserve"> AUTONUM  </w:instrText>
      </w:r>
      <w:r w:rsidRPr="005E7DA7">
        <w:rPr>
          <w:sz w:val="17"/>
          <w:lang w:val="es-ES_tradnl"/>
        </w:rPr>
        <w:fldChar w:fldCharType="end"/>
      </w:r>
      <w:r w:rsidRPr="005E7DA7">
        <w:rPr>
          <w:sz w:val="17"/>
          <w:lang w:val="es-ES_tradnl"/>
        </w:rPr>
        <w:tab/>
        <w:t>Los objetivos de la presente norma son :</w:t>
      </w:r>
    </w:p>
    <w:p w14:paraId="61025725" w14:textId="25D1F499" w:rsidR="002A229F" w:rsidRPr="005E7DA7" w:rsidRDefault="003E1779" w:rsidP="005E7DA7">
      <w:pPr>
        <w:pStyle w:val="ListParagraph"/>
        <w:numPr>
          <w:ilvl w:val="0"/>
          <w:numId w:val="2"/>
        </w:numPr>
        <w:tabs>
          <w:tab w:val="clear" w:pos="0"/>
        </w:tabs>
        <w:spacing w:after="120"/>
        <w:ind w:left="992" w:hanging="425"/>
        <w:contextualSpacing w:val="0"/>
        <w:jc w:val="both"/>
        <w:rPr>
          <w:sz w:val="17"/>
          <w:szCs w:val="17"/>
          <w:lang w:val="es-ES_tradnl"/>
        </w:rPr>
      </w:pPr>
      <w:r w:rsidRPr="005E7DA7">
        <w:rPr>
          <w:sz w:val="17"/>
          <w:lang w:val="es-ES_tradnl"/>
        </w:rPr>
        <w:t>determinar los formatos disponibles, compatibles o interoperables con los diferentes programas informáticos que utilizan los solicitantes, con el fin de facilitar su labor de preparar la documentación de la solicitud antes de presentarla;</w:t>
      </w:r>
    </w:p>
    <w:p w14:paraId="31D608E6" w14:textId="72A65476" w:rsidR="002A229F" w:rsidRPr="005E7DA7" w:rsidRDefault="00AF20EA" w:rsidP="005E7DA7">
      <w:pPr>
        <w:pStyle w:val="ListParagraph"/>
        <w:numPr>
          <w:ilvl w:val="0"/>
          <w:numId w:val="2"/>
        </w:numPr>
        <w:tabs>
          <w:tab w:val="clear" w:pos="0"/>
        </w:tabs>
        <w:spacing w:after="120"/>
        <w:ind w:left="992" w:hanging="425"/>
        <w:contextualSpacing w:val="0"/>
        <w:jc w:val="both"/>
        <w:rPr>
          <w:rFonts w:eastAsia="SimSun"/>
          <w:sz w:val="17"/>
          <w:szCs w:val="17"/>
          <w:lang w:val="es-ES_tradnl"/>
        </w:rPr>
      </w:pPr>
      <w:r w:rsidRPr="005E7DA7">
        <w:rPr>
          <w:sz w:val="17"/>
          <w:lang w:val="es-ES_tradnl"/>
        </w:rPr>
        <w:t>reducir el tiempo que tardan las Oficinas de PI en tramitar las solicitudes de PI;</w:t>
      </w:r>
    </w:p>
    <w:p w14:paraId="7B202CF4" w14:textId="5FA3EDE0" w:rsidR="002A229F" w:rsidRPr="005E7DA7" w:rsidRDefault="003E1779" w:rsidP="005E7DA7">
      <w:pPr>
        <w:pStyle w:val="ListParagraph"/>
        <w:numPr>
          <w:ilvl w:val="0"/>
          <w:numId w:val="2"/>
        </w:numPr>
        <w:tabs>
          <w:tab w:val="clear" w:pos="0"/>
        </w:tabs>
        <w:spacing w:after="120"/>
        <w:ind w:left="992" w:hanging="425"/>
        <w:contextualSpacing w:val="0"/>
        <w:jc w:val="both"/>
        <w:rPr>
          <w:rFonts w:eastAsia="SimSun"/>
          <w:sz w:val="17"/>
          <w:szCs w:val="17"/>
          <w:lang w:val="es-ES_tradnl"/>
        </w:rPr>
      </w:pPr>
      <w:r w:rsidRPr="005E7DA7">
        <w:rPr>
          <w:sz w:val="17"/>
          <w:lang w:val="es-ES_tradnl"/>
        </w:rPr>
        <w:t>facilitar la presentación de solicitudes de PI en distintas Oficinas de PI gracias a la adopción de formatos recomendados;</w:t>
      </w:r>
    </w:p>
    <w:p w14:paraId="1C697ED5" w14:textId="35AE4E3D" w:rsidR="002A229F" w:rsidRPr="005E7DA7" w:rsidRDefault="003E1779" w:rsidP="005E7DA7">
      <w:pPr>
        <w:pStyle w:val="ListParagraph"/>
        <w:numPr>
          <w:ilvl w:val="0"/>
          <w:numId w:val="2"/>
        </w:numPr>
        <w:tabs>
          <w:tab w:val="clear" w:pos="0"/>
        </w:tabs>
        <w:spacing w:after="120"/>
        <w:ind w:left="992" w:hanging="425"/>
        <w:contextualSpacing w:val="0"/>
        <w:jc w:val="both"/>
        <w:rPr>
          <w:rFonts w:eastAsia="SimSun"/>
          <w:sz w:val="17"/>
          <w:szCs w:val="17"/>
          <w:lang w:val="es-ES_tradnl"/>
        </w:rPr>
      </w:pPr>
      <w:r w:rsidRPr="005E7DA7">
        <w:rPr>
          <w:sz w:val="17"/>
          <w:lang w:val="es-ES_tradnl"/>
        </w:rPr>
        <w:t>armonizar los requisitos de las Oficinas de PI y otras organizaciones para el intercambio de datos sobre objetos protegidos por derechos de PI con representaciones visuales digitales en 3D; y</w:t>
      </w:r>
    </w:p>
    <w:p w14:paraId="50CE61DA" w14:textId="0B4833EB" w:rsidR="00450E0D" w:rsidRPr="005E7DA7" w:rsidRDefault="003E1779" w:rsidP="000F0A8A">
      <w:pPr>
        <w:pStyle w:val="ListParagraph"/>
        <w:numPr>
          <w:ilvl w:val="0"/>
          <w:numId w:val="2"/>
        </w:numPr>
        <w:tabs>
          <w:tab w:val="clear" w:pos="0"/>
        </w:tabs>
        <w:spacing w:after="200"/>
        <w:ind w:left="993" w:hanging="426"/>
        <w:contextualSpacing w:val="0"/>
        <w:jc w:val="both"/>
        <w:rPr>
          <w:sz w:val="17"/>
          <w:szCs w:val="17"/>
          <w:lang w:val="es-ES_tradnl"/>
        </w:rPr>
      </w:pPr>
      <w:r w:rsidRPr="005E7DA7">
        <w:rPr>
          <w:sz w:val="17"/>
          <w:lang w:val="es-ES_tradnl"/>
        </w:rPr>
        <w:t>establecer los requisitos para la publicación de información sobre objetos protegidos por derechos de PI con representaciones visuales digitales en 3D.</w:t>
      </w:r>
    </w:p>
    <w:p w14:paraId="516840EA" w14:textId="2CD3B4DE" w:rsidR="002A229F" w:rsidRPr="005E7DA7" w:rsidRDefault="002A229F" w:rsidP="0097287D">
      <w:pPr>
        <w:spacing w:before="240" w:after="60"/>
        <w:rPr>
          <w:rFonts w:ascii="Arial" w:hAnsi="Arial" w:cs="Arial"/>
          <w:sz w:val="17"/>
          <w:szCs w:val="17"/>
          <w:lang w:val="es-ES_tradnl"/>
        </w:rPr>
      </w:pPr>
      <w:r w:rsidRPr="005E7DA7">
        <w:rPr>
          <w:rFonts w:ascii="Arial" w:hAnsi="Arial"/>
          <w:sz w:val="17"/>
          <w:lang w:val="es-ES_tradnl"/>
        </w:rPr>
        <w:t>DEFINICIONES</w:t>
      </w:r>
    </w:p>
    <w:p w14:paraId="278F25E7" w14:textId="483C7594" w:rsidR="002A229F" w:rsidRPr="005E7DA7" w:rsidRDefault="00A01CEC" w:rsidP="00A01CEC">
      <w:pPr>
        <w:pStyle w:val="ONUME"/>
        <w:numPr>
          <w:ilvl w:val="0"/>
          <w:numId w:val="0"/>
        </w:numPr>
        <w:ind w:right="283"/>
        <w:rPr>
          <w:sz w:val="17"/>
          <w:szCs w:val="17"/>
          <w:lang w:val="es-ES_tradnl"/>
        </w:rPr>
      </w:pPr>
      <w:r w:rsidRPr="005E7DA7">
        <w:rPr>
          <w:sz w:val="17"/>
          <w:lang w:val="es-ES_tradnl"/>
        </w:rPr>
        <w:fldChar w:fldCharType="begin"/>
      </w:r>
      <w:r w:rsidRPr="005E7DA7">
        <w:rPr>
          <w:sz w:val="17"/>
          <w:lang w:val="es-ES_tradnl"/>
        </w:rPr>
        <w:instrText xml:space="preserve"> AUTONUM  </w:instrText>
      </w:r>
      <w:r w:rsidRPr="005E7DA7">
        <w:rPr>
          <w:sz w:val="17"/>
          <w:lang w:val="es-ES_tradnl"/>
        </w:rPr>
        <w:fldChar w:fldCharType="end"/>
      </w:r>
      <w:r w:rsidRPr="005E7DA7">
        <w:rPr>
          <w:sz w:val="17"/>
          <w:lang w:val="es-ES_tradnl"/>
        </w:rPr>
        <w:tab/>
        <w:t>A los fines de la presente norma, salvo que se estipule de otro modo:</w:t>
      </w:r>
    </w:p>
    <w:p w14:paraId="39ADE10A" w14:textId="23FDFFB3" w:rsidR="002A229F" w:rsidRPr="005E7DA7" w:rsidRDefault="002A229F" w:rsidP="005E7DA7">
      <w:pPr>
        <w:pStyle w:val="ListParagraph"/>
        <w:numPr>
          <w:ilvl w:val="0"/>
          <w:numId w:val="21"/>
        </w:numPr>
        <w:spacing w:after="120"/>
        <w:contextualSpacing w:val="0"/>
        <w:jc w:val="both"/>
        <w:rPr>
          <w:sz w:val="17"/>
          <w:szCs w:val="17"/>
          <w:lang w:val="es-ES_tradnl"/>
        </w:rPr>
      </w:pPr>
      <w:r w:rsidRPr="005E7DA7">
        <w:rPr>
          <w:sz w:val="17"/>
          <w:lang w:val="es-ES_tradnl"/>
        </w:rPr>
        <w:t>modelo 3D: fichero electrónico creado por un programa informático específico para representar matemáticamente la superficie visual de un objeto en tres dimensiones;</w:t>
      </w:r>
    </w:p>
    <w:p w14:paraId="5E9F1978" w14:textId="7DB62DC9" w:rsidR="002A229F" w:rsidRPr="005E7DA7" w:rsidRDefault="002A229F" w:rsidP="005E7DA7">
      <w:pPr>
        <w:pStyle w:val="ListParagraph"/>
        <w:numPr>
          <w:ilvl w:val="0"/>
          <w:numId w:val="21"/>
        </w:numPr>
        <w:spacing w:after="120"/>
        <w:ind w:left="993" w:hanging="426"/>
        <w:contextualSpacing w:val="0"/>
        <w:jc w:val="both"/>
        <w:rPr>
          <w:sz w:val="17"/>
          <w:szCs w:val="17"/>
          <w:lang w:val="es-ES_tradnl"/>
        </w:rPr>
      </w:pPr>
      <w:r w:rsidRPr="005E7DA7">
        <w:rPr>
          <w:sz w:val="17"/>
          <w:lang w:val="es-ES_tradnl"/>
        </w:rPr>
        <w:t>imagen 3D: imagen digital que representa objetos visualizados en tres dimensiones, como las fotos en tres dimensiones y la estereoscopía;</w:t>
      </w:r>
    </w:p>
    <w:p w14:paraId="18A0EC75" w14:textId="1218CF27" w:rsidR="002A229F" w:rsidRPr="005E7DA7" w:rsidRDefault="002D2795" w:rsidP="005E7DA7">
      <w:pPr>
        <w:pStyle w:val="ListParagraph"/>
        <w:numPr>
          <w:ilvl w:val="0"/>
          <w:numId w:val="21"/>
        </w:numPr>
        <w:spacing w:after="120"/>
        <w:ind w:left="993" w:hanging="426"/>
        <w:contextualSpacing w:val="0"/>
        <w:jc w:val="both"/>
        <w:rPr>
          <w:sz w:val="17"/>
          <w:szCs w:val="17"/>
          <w:lang w:val="es-ES_tradnl"/>
        </w:rPr>
      </w:pPr>
      <w:r w:rsidRPr="005E7DA7">
        <w:rPr>
          <w:sz w:val="17"/>
          <w:lang w:val="es-ES_tradnl"/>
        </w:rPr>
        <w:t>CAD: diseño asistido por computadora;</w:t>
      </w:r>
    </w:p>
    <w:p w14:paraId="709C1280" w14:textId="240F9C5F" w:rsidR="002A229F" w:rsidRPr="005E7DA7" w:rsidRDefault="002D2795" w:rsidP="005E7DA7">
      <w:pPr>
        <w:pStyle w:val="ListParagraph"/>
        <w:numPr>
          <w:ilvl w:val="0"/>
          <w:numId w:val="21"/>
        </w:numPr>
        <w:spacing w:after="120"/>
        <w:ind w:left="993" w:hanging="426"/>
        <w:contextualSpacing w:val="0"/>
        <w:jc w:val="both"/>
        <w:rPr>
          <w:sz w:val="17"/>
          <w:szCs w:val="17"/>
          <w:lang w:val="es-ES_tradnl"/>
        </w:rPr>
      </w:pPr>
      <w:r w:rsidRPr="005E7DA7">
        <w:rPr>
          <w:sz w:val="17"/>
          <w:lang w:val="es-ES_tradnl"/>
        </w:rPr>
        <w:t>PDF en 3D: documento PDF que contiene modelos en 3D;</w:t>
      </w:r>
    </w:p>
    <w:p w14:paraId="2E7EBC13" w14:textId="27BB5B07" w:rsidR="002A229F" w:rsidRPr="005E7DA7" w:rsidRDefault="002A229F" w:rsidP="005E7DA7">
      <w:pPr>
        <w:pStyle w:val="ListParagraph"/>
        <w:numPr>
          <w:ilvl w:val="0"/>
          <w:numId w:val="21"/>
        </w:numPr>
        <w:spacing w:after="120"/>
        <w:ind w:left="993" w:hanging="426"/>
        <w:contextualSpacing w:val="0"/>
        <w:jc w:val="both"/>
        <w:rPr>
          <w:sz w:val="17"/>
          <w:szCs w:val="17"/>
          <w:lang w:val="es-ES_tradnl"/>
        </w:rPr>
      </w:pPr>
      <w:r w:rsidRPr="005E7DA7">
        <w:rPr>
          <w:sz w:val="17"/>
          <w:lang w:val="es-ES_tradnl"/>
        </w:rPr>
        <w:t>IGES: Initial Graphics Exchange Specification (especificación de intercambio inicial de gráficos);</w:t>
      </w:r>
    </w:p>
    <w:p w14:paraId="4F01FD3E" w14:textId="7FF1B1C2" w:rsidR="002A229F" w:rsidRPr="005E7DA7" w:rsidRDefault="002A229F" w:rsidP="005E7DA7">
      <w:pPr>
        <w:pStyle w:val="ListParagraph"/>
        <w:numPr>
          <w:ilvl w:val="0"/>
          <w:numId w:val="21"/>
        </w:numPr>
        <w:spacing w:after="120"/>
        <w:ind w:left="993" w:hanging="426"/>
        <w:contextualSpacing w:val="0"/>
        <w:jc w:val="both"/>
        <w:rPr>
          <w:sz w:val="17"/>
          <w:szCs w:val="17"/>
          <w:lang w:val="es-ES_tradnl"/>
        </w:rPr>
      </w:pPr>
      <w:r w:rsidRPr="005E7DA7">
        <w:rPr>
          <w:sz w:val="17"/>
          <w:lang w:val="es-ES_tradnl"/>
        </w:rPr>
        <w:t>OBJ: formato abierto de archivo de vértices geométricos utilizado para la impresión en CAD y 3D;</w:t>
      </w:r>
    </w:p>
    <w:p w14:paraId="1A5D1349" w14:textId="790A53DC" w:rsidR="002A229F" w:rsidRPr="005E7DA7" w:rsidRDefault="002A229F" w:rsidP="005E7DA7">
      <w:pPr>
        <w:pStyle w:val="ListParagraph"/>
        <w:numPr>
          <w:ilvl w:val="0"/>
          <w:numId w:val="21"/>
        </w:numPr>
        <w:spacing w:after="120"/>
        <w:ind w:left="993" w:hanging="426"/>
        <w:contextualSpacing w:val="0"/>
        <w:jc w:val="both"/>
        <w:rPr>
          <w:sz w:val="17"/>
          <w:szCs w:val="17"/>
          <w:lang w:val="es-ES_tradnl"/>
        </w:rPr>
      </w:pPr>
      <w:r w:rsidRPr="005E7DA7">
        <w:rPr>
          <w:sz w:val="17"/>
          <w:lang w:val="es-ES_tradnl"/>
        </w:rPr>
        <w:t>MOL/CDX: formato de archivos químicos basados en texto que describe moléculas y reacciones químicas;</w:t>
      </w:r>
    </w:p>
    <w:p w14:paraId="7FB9903D" w14:textId="1813B24D" w:rsidR="002A229F" w:rsidRPr="005E7DA7" w:rsidRDefault="002A229F" w:rsidP="005E7DA7">
      <w:pPr>
        <w:pStyle w:val="ListParagraph"/>
        <w:numPr>
          <w:ilvl w:val="0"/>
          <w:numId w:val="21"/>
        </w:numPr>
        <w:spacing w:after="120"/>
        <w:ind w:left="993" w:hanging="426"/>
        <w:contextualSpacing w:val="0"/>
        <w:jc w:val="both"/>
        <w:rPr>
          <w:sz w:val="17"/>
          <w:szCs w:val="17"/>
          <w:lang w:val="es-ES_tradnl"/>
        </w:rPr>
      </w:pPr>
      <w:r w:rsidRPr="005E7DA7">
        <w:rPr>
          <w:sz w:val="17"/>
          <w:lang w:val="es-ES_tradnl"/>
        </w:rPr>
        <w:t>PDF: el Portable Document Format (formato de documento portátil) es un formato de archivo desarrollado por Adobe;</w:t>
      </w:r>
    </w:p>
    <w:p w14:paraId="251645DD" w14:textId="2F06D374" w:rsidR="002A229F" w:rsidRPr="005E7DA7" w:rsidRDefault="002A229F" w:rsidP="005E7DA7">
      <w:pPr>
        <w:pStyle w:val="ListParagraph"/>
        <w:numPr>
          <w:ilvl w:val="0"/>
          <w:numId w:val="21"/>
        </w:numPr>
        <w:spacing w:after="120"/>
        <w:ind w:left="993" w:hanging="426"/>
        <w:contextualSpacing w:val="0"/>
        <w:jc w:val="both"/>
        <w:rPr>
          <w:sz w:val="17"/>
          <w:szCs w:val="17"/>
          <w:lang w:val="es-ES_tradnl"/>
        </w:rPr>
      </w:pPr>
      <w:r w:rsidRPr="005E7DA7">
        <w:rPr>
          <w:sz w:val="17"/>
          <w:lang w:val="es-ES_tradnl"/>
        </w:rPr>
        <w:t>imagen de trama: imagen que se compone de un mapa de puntos (píxeles) denominado mapa de bits.  Entre los formatos de fichero más habituales para las imágenes de trama están JPEG, TIFF, PNG y BMP;</w:t>
      </w:r>
    </w:p>
    <w:p w14:paraId="6282F245" w14:textId="754BC1D4" w:rsidR="002A229F" w:rsidRPr="005E7DA7" w:rsidRDefault="002A229F" w:rsidP="005E7DA7">
      <w:pPr>
        <w:pStyle w:val="ListParagraph"/>
        <w:numPr>
          <w:ilvl w:val="0"/>
          <w:numId w:val="21"/>
        </w:numPr>
        <w:spacing w:after="120"/>
        <w:ind w:left="993" w:hanging="426"/>
        <w:contextualSpacing w:val="0"/>
        <w:jc w:val="both"/>
        <w:rPr>
          <w:sz w:val="17"/>
          <w:szCs w:val="17"/>
          <w:lang w:val="es-ES_tradnl"/>
        </w:rPr>
      </w:pPr>
      <w:r w:rsidRPr="005E7DA7">
        <w:rPr>
          <w:sz w:val="17"/>
          <w:lang w:val="es-ES_tradnl"/>
        </w:rPr>
        <w:t>STL: Standard Tessellation Language: formato de archivo propio del software CAD de estereolitografía creado por 3D Systems;</w:t>
      </w:r>
    </w:p>
    <w:p w14:paraId="549529BE" w14:textId="5EEFB6E1" w:rsidR="002A229F" w:rsidRPr="005E7DA7" w:rsidRDefault="002A229F" w:rsidP="005E7DA7">
      <w:pPr>
        <w:pStyle w:val="ListParagraph"/>
        <w:numPr>
          <w:ilvl w:val="0"/>
          <w:numId w:val="21"/>
        </w:numPr>
        <w:spacing w:after="120"/>
        <w:ind w:left="993" w:hanging="426"/>
        <w:contextualSpacing w:val="0"/>
        <w:jc w:val="both"/>
        <w:rPr>
          <w:sz w:val="17"/>
          <w:szCs w:val="17"/>
          <w:lang w:val="es-ES_tradnl"/>
        </w:rPr>
      </w:pPr>
      <w:r w:rsidRPr="005E7DA7">
        <w:rPr>
          <w:sz w:val="17"/>
          <w:lang w:val="es-ES_tradnl"/>
        </w:rPr>
        <w:t>STEP: Standard for the Exchange of Product (norma para el intercambio de datos de modelos de productos): norma ISO abierta que puede representar objetos en 3D en el ámbito del diseño asistido por computadora (CAD) e información relacionada;</w:t>
      </w:r>
    </w:p>
    <w:p w14:paraId="796F2E58" w14:textId="198443AA" w:rsidR="002A229F" w:rsidRPr="005E7DA7" w:rsidRDefault="002A229F" w:rsidP="005E7DA7">
      <w:pPr>
        <w:pStyle w:val="ListParagraph"/>
        <w:numPr>
          <w:ilvl w:val="0"/>
          <w:numId w:val="21"/>
        </w:numPr>
        <w:spacing w:after="120"/>
        <w:ind w:left="993" w:hanging="426"/>
        <w:contextualSpacing w:val="0"/>
        <w:jc w:val="both"/>
        <w:rPr>
          <w:sz w:val="17"/>
          <w:szCs w:val="17"/>
          <w:lang w:val="es-ES_tradnl"/>
        </w:rPr>
      </w:pPr>
      <w:r w:rsidRPr="005E7DA7">
        <w:rPr>
          <w:sz w:val="17"/>
          <w:lang w:val="es-ES_tradnl"/>
        </w:rPr>
        <w:t>U3D: el 3D universal es un formato estándar de archivos comprimidos para datos de gráficos en 3D por computadora;</w:t>
      </w:r>
    </w:p>
    <w:p w14:paraId="3951DB62" w14:textId="03451686" w:rsidR="002A229F" w:rsidRPr="005E7DA7" w:rsidRDefault="002A229F" w:rsidP="005E7DA7">
      <w:pPr>
        <w:pStyle w:val="ListParagraph"/>
        <w:numPr>
          <w:ilvl w:val="0"/>
          <w:numId w:val="21"/>
        </w:numPr>
        <w:spacing w:after="120"/>
        <w:ind w:left="993" w:hanging="426"/>
        <w:contextualSpacing w:val="0"/>
        <w:jc w:val="both"/>
        <w:rPr>
          <w:sz w:val="17"/>
          <w:szCs w:val="17"/>
          <w:lang w:val="es-ES_tradnl"/>
        </w:rPr>
      </w:pPr>
      <w:r w:rsidRPr="005E7DA7">
        <w:rPr>
          <w:sz w:val="17"/>
          <w:lang w:val="es-ES_tradnl"/>
        </w:rPr>
        <w:t>gráfico vectorial: fichero de imagen que se obtiene a partir de formas constituidas por fórmulas matemáticas y coordenadas en un plano 2D.  A diferencia de las imágenes de trama, los gráficos vectoriales pueden dimensionarse infinitamente sin degradación de la calidad; y</w:t>
      </w:r>
    </w:p>
    <w:p w14:paraId="05E7E89E" w14:textId="52808A22" w:rsidR="00450E0D" w:rsidRPr="005E7DA7" w:rsidRDefault="002A229F" w:rsidP="00502F41">
      <w:pPr>
        <w:pStyle w:val="ListParagraph"/>
        <w:numPr>
          <w:ilvl w:val="0"/>
          <w:numId w:val="21"/>
        </w:numPr>
        <w:spacing w:after="200"/>
        <w:contextualSpacing w:val="0"/>
        <w:jc w:val="both"/>
        <w:rPr>
          <w:strike/>
          <w:sz w:val="17"/>
          <w:szCs w:val="17"/>
          <w:lang w:val="es-ES_tradnl"/>
        </w:rPr>
      </w:pPr>
      <w:r w:rsidRPr="005E7DA7">
        <w:rPr>
          <w:strike/>
          <w:sz w:val="17"/>
          <w:lang w:val="es-ES_tradnl"/>
        </w:rPr>
        <w:t>X3D: sucesor del VRML, formato XML abierto de normas ISO.</w:t>
      </w:r>
    </w:p>
    <w:p w14:paraId="4A366727" w14:textId="007E3C9C" w:rsidR="002A229F" w:rsidRPr="005E7DA7" w:rsidRDefault="002A229F" w:rsidP="005E7DA7">
      <w:pPr>
        <w:keepNext/>
        <w:keepLines/>
        <w:spacing w:before="240" w:after="60"/>
        <w:rPr>
          <w:rFonts w:ascii="Arial" w:hAnsi="Arial" w:cs="Arial"/>
          <w:sz w:val="17"/>
          <w:szCs w:val="17"/>
          <w:lang w:val="es-ES_tradnl"/>
        </w:rPr>
      </w:pPr>
      <w:r w:rsidRPr="005E7DA7">
        <w:rPr>
          <w:rFonts w:ascii="Arial" w:hAnsi="Arial"/>
          <w:sz w:val="17"/>
          <w:lang w:val="es-ES_tradnl"/>
        </w:rPr>
        <w:lastRenderedPageBreak/>
        <w:t>REFERENCIAS</w:t>
      </w:r>
    </w:p>
    <w:p w14:paraId="242017B0" w14:textId="1C47134C" w:rsidR="002A229F" w:rsidRPr="005E7DA7" w:rsidRDefault="00A01CEC" w:rsidP="005E7DA7">
      <w:pPr>
        <w:pStyle w:val="ONUME"/>
        <w:keepNext/>
        <w:keepLines/>
        <w:numPr>
          <w:ilvl w:val="0"/>
          <w:numId w:val="0"/>
        </w:numPr>
        <w:ind w:right="283"/>
        <w:rPr>
          <w:sz w:val="17"/>
          <w:szCs w:val="17"/>
          <w:lang w:val="es-ES_tradnl"/>
        </w:rPr>
      </w:pPr>
      <w:r w:rsidRPr="005E7DA7">
        <w:rPr>
          <w:sz w:val="17"/>
          <w:lang w:val="es-ES_tradnl"/>
        </w:rPr>
        <w:fldChar w:fldCharType="begin"/>
      </w:r>
      <w:r w:rsidRPr="005E7DA7">
        <w:rPr>
          <w:sz w:val="17"/>
          <w:lang w:val="es-ES_tradnl"/>
        </w:rPr>
        <w:instrText xml:space="preserve"> AUTONUM  </w:instrText>
      </w:r>
      <w:r w:rsidRPr="005E7DA7">
        <w:rPr>
          <w:sz w:val="17"/>
          <w:lang w:val="es-ES_tradnl"/>
        </w:rPr>
        <w:fldChar w:fldCharType="end"/>
      </w:r>
      <w:r w:rsidRPr="005E7DA7">
        <w:rPr>
          <w:sz w:val="17"/>
          <w:lang w:val="es-ES_tradnl"/>
        </w:rPr>
        <w:tab/>
        <w:t>Las normas técnicas de la OMPI y los documentos siguientes son pertinentes a los efectos de la presente norma:</w:t>
      </w:r>
    </w:p>
    <w:tbl>
      <w:tblPr>
        <w:tblW w:w="9464" w:type="dxa"/>
        <w:tblBorders>
          <w:top w:val="nil"/>
          <w:left w:val="nil"/>
          <w:bottom w:val="nil"/>
          <w:right w:val="nil"/>
        </w:tblBorders>
        <w:tblLayout w:type="fixed"/>
        <w:tblLook w:val="0000" w:firstRow="0" w:lastRow="0" w:firstColumn="0" w:lastColumn="0" w:noHBand="0" w:noVBand="0"/>
      </w:tblPr>
      <w:tblGrid>
        <w:gridCol w:w="3510"/>
        <w:gridCol w:w="5954"/>
      </w:tblGrid>
      <w:tr w:rsidR="0076502F" w:rsidRPr="005E7DA7" w14:paraId="0EB213B2" w14:textId="77777777" w:rsidTr="0076502F">
        <w:trPr>
          <w:trHeight w:val="113"/>
        </w:trPr>
        <w:tc>
          <w:tcPr>
            <w:tcW w:w="3510" w:type="dxa"/>
          </w:tcPr>
          <w:p w14:paraId="4336A52C" w14:textId="5B149500" w:rsidR="0076502F" w:rsidRPr="005E7DA7" w:rsidRDefault="0076502F" w:rsidP="005E7DA7">
            <w:pPr>
              <w:autoSpaceDE w:val="0"/>
              <w:autoSpaceDN w:val="0"/>
              <w:adjustRightInd w:val="0"/>
              <w:spacing w:after="120"/>
              <w:ind w:left="1134"/>
              <w:rPr>
                <w:rFonts w:ascii="Arial" w:hAnsi="Arial" w:cs="Arial"/>
                <w:color w:val="000000"/>
                <w:sz w:val="17"/>
                <w:szCs w:val="17"/>
                <w:lang w:val="es-ES_tradnl"/>
              </w:rPr>
            </w:pPr>
            <w:r w:rsidRPr="005E7DA7">
              <w:rPr>
                <w:rFonts w:ascii="Arial" w:hAnsi="Arial"/>
                <w:sz w:val="17"/>
                <w:lang w:val="es-ES_tradnl"/>
              </w:rPr>
              <w:t xml:space="preserve">Norma </w:t>
            </w:r>
            <w:hyperlink r:id="rId8" w:history="1">
              <w:r w:rsidRPr="005E7DA7">
                <w:rPr>
                  <w:rStyle w:val="Hyperlink"/>
                  <w:rFonts w:ascii="Arial" w:hAnsi="Arial"/>
                  <w:sz w:val="17"/>
                  <w:lang w:val="es-ES_tradnl"/>
                </w:rPr>
                <w:t>ST.9</w:t>
              </w:r>
            </w:hyperlink>
            <w:r w:rsidRPr="005E7DA7">
              <w:rPr>
                <w:rFonts w:ascii="Arial" w:hAnsi="Arial"/>
                <w:sz w:val="17"/>
                <w:lang w:val="es-ES_tradnl"/>
              </w:rPr>
              <w:t xml:space="preserve"> de la OMPI</w:t>
            </w:r>
          </w:p>
        </w:tc>
        <w:tc>
          <w:tcPr>
            <w:tcW w:w="5954" w:type="dxa"/>
          </w:tcPr>
          <w:p w14:paraId="226B6FF0" w14:textId="3B7F58CA" w:rsidR="0076502F" w:rsidRPr="005E7DA7" w:rsidRDefault="0076502F" w:rsidP="005E7DA7">
            <w:pPr>
              <w:autoSpaceDE w:val="0"/>
              <w:autoSpaceDN w:val="0"/>
              <w:adjustRightInd w:val="0"/>
              <w:spacing w:after="120"/>
              <w:rPr>
                <w:rFonts w:ascii="Arial" w:hAnsi="Arial" w:cs="Arial"/>
                <w:color w:val="000000"/>
                <w:sz w:val="17"/>
                <w:szCs w:val="17"/>
                <w:lang w:val="es-ES_tradnl"/>
              </w:rPr>
            </w:pPr>
            <w:r w:rsidRPr="005E7DA7">
              <w:rPr>
                <w:rFonts w:ascii="Arial" w:hAnsi="Arial"/>
                <w:sz w:val="17"/>
                <w:lang w:val="es-ES_tradnl"/>
              </w:rPr>
              <w:t>Datos bibliográficos contenidos en los documentos de patente y en los CPS</w:t>
            </w:r>
          </w:p>
        </w:tc>
      </w:tr>
      <w:tr w:rsidR="0076502F" w:rsidRPr="005E7DA7" w14:paraId="1C811C28" w14:textId="77777777" w:rsidTr="0076502F">
        <w:trPr>
          <w:trHeight w:val="113"/>
        </w:trPr>
        <w:tc>
          <w:tcPr>
            <w:tcW w:w="3510" w:type="dxa"/>
          </w:tcPr>
          <w:p w14:paraId="56BD0AE5" w14:textId="45C9092E" w:rsidR="0076502F" w:rsidRPr="005E7DA7" w:rsidRDefault="0076502F" w:rsidP="005E7DA7">
            <w:pPr>
              <w:autoSpaceDE w:val="0"/>
              <w:autoSpaceDN w:val="0"/>
              <w:adjustRightInd w:val="0"/>
              <w:spacing w:after="120"/>
              <w:ind w:left="1134"/>
              <w:rPr>
                <w:rFonts w:ascii="Arial" w:hAnsi="Arial" w:cs="Arial"/>
                <w:sz w:val="17"/>
                <w:szCs w:val="17"/>
                <w:lang w:val="es-ES_tradnl"/>
              </w:rPr>
            </w:pPr>
            <w:r w:rsidRPr="005E7DA7">
              <w:rPr>
                <w:rFonts w:ascii="Arial" w:hAnsi="Arial"/>
                <w:sz w:val="17"/>
                <w:lang w:val="es-ES_tradnl"/>
              </w:rPr>
              <w:t xml:space="preserve">Norma </w:t>
            </w:r>
            <w:hyperlink r:id="rId9" w:history="1">
              <w:r w:rsidRPr="005E7DA7">
                <w:rPr>
                  <w:rStyle w:val="Hyperlink"/>
                  <w:rFonts w:ascii="Arial" w:hAnsi="Arial"/>
                  <w:sz w:val="17"/>
                  <w:lang w:val="es-ES_tradnl"/>
                </w:rPr>
                <w:t>ST.10</w:t>
              </w:r>
            </w:hyperlink>
            <w:r w:rsidRPr="005E7DA7">
              <w:rPr>
                <w:rFonts w:ascii="Arial" w:hAnsi="Arial"/>
                <w:sz w:val="17"/>
                <w:lang w:val="es-ES_tradnl"/>
              </w:rPr>
              <w:t xml:space="preserve"> de la OMPI</w:t>
            </w:r>
          </w:p>
        </w:tc>
        <w:tc>
          <w:tcPr>
            <w:tcW w:w="5954" w:type="dxa"/>
          </w:tcPr>
          <w:p w14:paraId="2D57CDDB" w14:textId="3E2F70E7" w:rsidR="0076502F" w:rsidRPr="005E7DA7" w:rsidRDefault="0076502F" w:rsidP="005E7DA7">
            <w:pPr>
              <w:autoSpaceDE w:val="0"/>
              <w:autoSpaceDN w:val="0"/>
              <w:adjustRightInd w:val="0"/>
              <w:spacing w:after="120"/>
              <w:rPr>
                <w:rFonts w:ascii="Arial" w:hAnsi="Arial" w:cs="Arial"/>
                <w:sz w:val="17"/>
                <w:szCs w:val="17"/>
                <w:lang w:val="es-ES_tradnl"/>
              </w:rPr>
            </w:pPr>
            <w:r w:rsidRPr="005E7DA7">
              <w:rPr>
                <w:rFonts w:ascii="Arial" w:hAnsi="Arial"/>
                <w:sz w:val="17"/>
                <w:lang w:val="es-ES_tradnl"/>
              </w:rPr>
              <w:t>Documentos de patente publicados</w:t>
            </w:r>
          </w:p>
        </w:tc>
      </w:tr>
      <w:tr w:rsidR="0076502F" w:rsidRPr="005E7DA7" w14:paraId="14710125" w14:textId="77777777" w:rsidTr="0076502F">
        <w:trPr>
          <w:trHeight w:val="113"/>
        </w:trPr>
        <w:tc>
          <w:tcPr>
            <w:tcW w:w="3510" w:type="dxa"/>
          </w:tcPr>
          <w:p w14:paraId="35343127" w14:textId="5089FC2B" w:rsidR="0076502F" w:rsidRPr="005E7DA7" w:rsidRDefault="0076502F" w:rsidP="005E7DA7">
            <w:pPr>
              <w:autoSpaceDE w:val="0"/>
              <w:autoSpaceDN w:val="0"/>
              <w:adjustRightInd w:val="0"/>
              <w:spacing w:after="120"/>
              <w:ind w:left="1134"/>
              <w:rPr>
                <w:rFonts w:ascii="Arial" w:hAnsi="Arial" w:cs="Arial"/>
                <w:sz w:val="17"/>
                <w:szCs w:val="17"/>
                <w:lang w:val="es-ES_tradnl"/>
              </w:rPr>
            </w:pPr>
            <w:r w:rsidRPr="005E7DA7">
              <w:rPr>
                <w:rFonts w:ascii="Arial" w:hAnsi="Arial"/>
                <w:sz w:val="17"/>
                <w:lang w:val="es-ES_tradnl"/>
              </w:rPr>
              <w:t xml:space="preserve">Norma </w:t>
            </w:r>
            <w:hyperlink r:id="rId10" w:history="1">
              <w:r w:rsidRPr="005E7DA7">
                <w:rPr>
                  <w:rStyle w:val="Hyperlink"/>
                  <w:rFonts w:ascii="Arial" w:hAnsi="Arial"/>
                  <w:sz w:val="17"/>
                  <w:lang w:val="es-ES_tradnl"/>
                </w:rPr>
                <w:t>ST.60</w:t>
              </w:r>
            </w:hyperlink>
            <w:r w:rsidRPr="005E7DA7">
              <w:rPr>
                <w:rFonts w:ascii="Arial" w:hAnsi="Arial"/>
                <w:sz w:val="17"/>
                <w:lang w:val="es-ES_tradnl"/>
              </w:rPr>
              <w:t xml:space="preserve"> de la OMPI</w:t>
            </w:r>
          </w:p>
        </w:tc>
        <w:tc>
          <w:tcPr>
            <w:tcW w:w="5954" w:type="dxa"/>
          </w:tcPr>
          <w:p w14:paraId="2E4E7F29" w14:textId="6A3A0627" w:rsidR="0076502F" w:rsidRPr="005E7DA7" w:rsidRDefault="0076502F" w:rsidP="005E7DA7">
            <w:pPr>
              <w:autoSpaceDE w:val="0"/>
              <w:autoSpaceDN w:val="0"/>
              <w:adjustRightInd w:val="0"/>
              <w:spacing w:after="120"/>
              <w:rPr>
                <w:rFonts w:ascii="Arial" w:hAnsi="Arial" w:cs="Arial"/>
                <w:sz w:val="17"/>
                <w:szCs w:val="17"/>
                <w:lang w:val="es-ES_tradnl"/>
              </w:rPr>
            </w:pPr>
            <w:r w:rsidRPr="005E7DA7">
              <w:rPr>
                <w:rFonts w:ascii="Arial" w:hAnsi="Arial"/>
                <w:sz w:val="17"/>
                <w:lang w:val="es-ES_tradnl"/>
              </w:rPr>
              <w:t>Datos bibliográficos sobre marcas</w:t>
            </w:r>
          </w:p>
        </w:tc>
      </w:tr>
      <w:tr w:rsidR="0076502F" w:rsidRPr="005E7DA7" w14:paraId="799BF2AF" w14:textId="77777777" w:rsidTr="0076502F">
        <w:trPr>
          <w:trHeight w:val="239"/>
        </w:trPr>
        <w:tc>
          <w:tcPr>
            <w:tcW w:w="3510" w:type="dxa"/>
          </w:tcPr>
          <w:p w14:paraId="4962FE6C" w14:textId="6E502CCC" w:rsidR="0076502F" w:rsidRPr="005E7DA7" w:rsidRDefault="0076502F" w:rsidP="005E7DA7">
            <w:pPr>
              <w:autoSpaceDE w:val="0"/>
              <w:autoSpaceDN w:val="0"/>
              <w:adjustRightInd w:val="0"/>
              <w:spacing w:after="120"/>
              <w:ind w:left="1134"/>
              <w:rPr>
                <w:rFonts w:ascii="Arial" w:hAnsi="Arial" w:cs="Arial"/>
                <w:sz w:val="17"/>
                <w:szCs w:val="17"/>
                <w:lang w:val="es-ES_tradnl"/>
              </w:rPr>
            </w:pPr>
            <w:r w:rsidRPr="005E7DA7">
              <w:rPr>
                <w:rFonts w:ascii="Arial" w:hAnsi="Arial"/>
                <w:sz w:val="17"/>
                <w:lang w:val="es-ES_tradnl"/>
              </w:rPr>
              <w:t xml:space="preserve">Norma </w:t>
            </w:r>
            <w:hyperlink r:id="rId11" w:history="1">
              <w:r w:rsidRPr="005E7DA7">
                <w:rPr>
                  <w:rStyle w:val="Hyperlink"/>
                  <w:rFonts w:ascii="Arial" w:hAnsi="Arial"/>
                  <w:sz w:val="17"/>
                  <w:lang w:val="es-ES_tradnl"/>
                </w:rPr>
                <w:t>ST.63</w:t>
              </w:r>
            </w:hyperlink>
            <w:r w:rsidRPr="005E7DA7">
              <w:rPr>
                <w:rFonts w:ascii="Arial" w:hAnsi="Arial"/>
                <w:sz w:val="17"/>
                <w:lang w:val="es-ES_tradnl"/>
              </w:rPr>
              <w:t xml:space="preserve"> de la OMPI</w:t>
            </w:r>
          </w:p>
        </w:tc>
        <w:tc>
          <w:tcPr>
            <w:tcW w:w="5954" w:type="dxa"/>
          </w:tcPr>
          <w:p w14:paraId="75C74B2D" w14:textId="787B09C9" w:rsidR="0076502F" w:rsidRPr="005E7DA7" w:rsidRDefault="0076502F" w:rsidP="005E7DA7">
            <w:pPr>
              <w:pStyle w:val="ListParagraph1"/>
              <w:spacing w:after="120"/>
              <w:ind w:left="0"/>
              <w:rPr>
                <w:rFonts w:ascii="Arial" w:hAnsi="Arial" w:cs="Arial"/>
                <w:sz w:val="17"/>
                <w:szCs w:val="17"/>
                <w:lang w:val="es-ES_tradnl"/>
              </w:rPr>
            </w:pPr>
            <w:r w:rsidRPr="005E7DA7">
              <w:rPr>
                <w:rFonts w:ascii="Arial" w:hAnsi="Arial"/>
                <w:sz w:val="17"/>
                <w:lang w:val="es-ES_tradnl"/>
              </w:rPr>
              <w:t>Contenido y presentación de los boletines de marcas</w:t>
            </w:r>
          </w:p>
        </w:tc>
      </w:tr>
      <w:tr w:rsidR="007A1245" w:rsidRPr="005E7DA7" w14:paraId="7AB12E13" w14:textId="77777777" w:rsidTr="0076502F">
        <w:trPr>
          <w:trHeight w:val="239"/>
        </w:trPr>
        <w:tc>
          <w:tcPr>
            <w:tcW w:w="3510" w:type="dxa"/>
          </w:tcPr>
          <w:p w14:paraId="14C90F4C" w14:textId="22C84EF0" w:rsidR="007A1245" w:rsidRPr="005E7DA7" w:rsidRDefault="007A1245" w:rsidP="005E7DA7">
            <w:pPr>
              <w:autoSpaceDE w:val="0"/>
              <w:autoSpaceDN w:val="0"/>
              <w:adjustRightInd w:val="0"/>
              <w:spacing w:after="120"/>
              <w:ind w:left="1134"/>
              <w:rPr>
                <w:rFonts w:ascii="Arial" w:hAnsi="Arial" w:cs="Arial"/>
                <w:sz w:val="17"/>
                <w:szCs w:val="17"/>
                <w:lang w:val="es-ES_tradnl"/>
              </w:rPr>
            </w:pPr>
            <w:r w:rsidRPr="005E7DA7">
              <w:rPr>
                <w:rFonts w:ascii="Arial" w:hAnsi="Arial"/>
                <w:sz w:val="17"/>
                <w:lang w:val="es-ES_tradnl"/>
              </w:rPr>
              <w:t xml:space="preserve">Norma </w:t>
            </w:r>
            <w:hyperlink r:id="rId12" w:history="1">
              <w:r w:rsidRPr="005E7DA7">
                <w:rPr>
                  <w:rStyle w:val="Hyperlink"/>
                  <w:rFonts w:ascii="Arial" w:hAnsi="Arial"/>
                  <w:sz w:val="17"/>
                  <w:lang w:val="es-ES_tradnl"/>
                </w:rPr>
                <w:t>ST.67</w:t>
              </w:r>
            </w:hyperlink>
            <w:r w:rsidRPr="005E7DA7">
              <w:rPr>
                <w:rFonts w:ascii="Arial" w:hAnsi="Arial"/>
                <w:sz w:val="17"/>
                <w:lang w:val="es-ES_tradnl"/>
              </w:rPr>
              <w:t xml:space="preserve"> de la OMPI</w:t>
            </w:r>
          </w:p>
        </w:tc>
        <w:tc>
          <w:tcPr>
            <w:tcW w:w="5954" w:type="dxa"/>
          </w:tcPr>
          <w:p w14:paraId="005C9448" w14:textId="3B7DDF9D" w:rsidR="007A1245" w:rsidRPr="005E7DA7" w:rsidRDefault="007A1245" w:rsidP="005E7DA7">
            <w:pPr>
              <w:pStyle w:val="ListParagraph1"/>
              <w:spacing w:after="120"/>
              <w:ind w:left="0"/>
              <w:rPr>
                <w:rFonts w:ascii="Arial" w:hAnsi="Arial" w:cs="Arial"/>
                <w:sz w:val="17"/>
                <w:szCs w:val="17"/>
                <w:lang w:val="es-ES_tradnl"/>
              </w:rPr>
            </w:pPr>
            <w:r w:rsidRPr="005E7DA7">
              <w:rPr>
                <w:rFonts w:ascii="Arial" w:hAnsi="Arial"/>
                <w:sz w:val="17"/>
                <w:lang w:val="es-ES_tradnl"/>
              </w:rPr>
              <w:t>Gestión electrónica de los elementos figurativos de las marcas</w:t>
            </w:r>
          </w:p>
        </w:tc>
      </w:tr>
      <w:tr w:rsidR="007A1245" w:rsidRPr="005E7DA7" w14:paraId="738AD860" w14:textId="77777777" w:rsidTr="0076502F">
        <w:trPr>
          <w:trHeight w:val="113"/>
        </w:trPr>
        <w:tc>
          <w:tcPr>
            <w:tcW w:w="3510" w:type="dxa"/>
          </w:tcPr>
          <w:p w14:paraId="2F893D84" w14:textId="5459CFAD" w:rsidR="007A1245" w:rsidRPr="005E7DA7" w:rsidRDefault="007A1245" w:rsidP="005E7DA7">
            <w:pPr>
              <w:autoSpaceDE w:val="0"/>
              <w:autoSpaceDN w:val="0"/>
              <w:adjustRightInd w:val="0"/>
              <w:spacing w:after="120"/>
              <w:ind w:left="1134"/>
              <w:rPr>
                <w:rFonts w:ascii="Arial" w:hAnsi="Arial" w:cs="Arial"/>
                <w:sz w:val="17"/>
                <w:szCs w:val="17"/>
                <w:lang w:val="es-ES_tradnl"/>
              </w:rPr>
            </w:pPr>
            <w:r w:rsidRPr="005E7DA7">
              <w:rPr>
                <w:rFonts w:ascii="Arial" w:hAnsi="Arial"/>
                <w:sz w:val="17"/>
                <w:lang w:val="es-ES_tradnl"/>
              </w:rPr>
              <w:t xml:space="preserve">Norma </w:t>
            </w:r>
            <w:hyperlink r:id="rId13" w:history="1">
              <w:r w:rsidRPr="005E7DA7">
                <w:rPr>
                  <w:rStyle w:val="Hyperlink"/>
                  <w:rFonts w:ascii="Arial" w:hAnsi="Arial"/>
                  <w:sz w:val="17"/>
                  <w:lang w:val="es-ES_tradnl"/>
                </w:rPr>
                <w:t>ST.80</w:t>
              </w:r>
            </w:hyperlink>
            <w:r w:rsidRPr="005E7DA7">
              <w:rPr>
                <w:rFonts w:ascii="Arial" w:hAnsi="Arial"/>
                <w:sz w:val="17"/>
                <w:lang w:val="es-ES_tradnl"/>
              </w:rPr>
              <w:t xml:space="preserve"> de la OMPI</w:t>
            </w:r>
          </w:p>
        </w:tc>
        <w:tc>
          <w:tcPr>
            <w:tcW w:w="5954" w:type="dxa"/>
          </w:tcPr>
          <w:p w14:paraId="3F09BC55" w14:textId="22EDA1D3" w:rsidR="007A1245" w:rsidRPr="005E7DA7" w:rsidRDefault="007A1245" w:rsidP="005E7DA7">
            <w:pPr>
              <w:pStyle w:val="ListParagraph1"/>
              <w:spacing w:after="120"/>
              <w:ind w:left="0"/>
              <w:rPr>
                <w:rFonts w:ascii="Arial" w:hAnsi="Arial" w:cs="Arial"/>
                <w:sz w:val="17"/>
                <w:szCs w:val="17"/>
                <w:lang w:val="es-ES_tradnl"/>
              </w:rPr>
            </w:pPr>
            <w:r w:rsidRPr="005E7DA7">
              <w:rPr>
                <w:rFonts w:ascii="Arial" w:hAnsi="Arial"/>
                <w:sz w:val="17"/>
                <w:lang w:val="es-ES_tradnl"/>
              </w:rPr>
              <w:t>Datos bibliográficos sobre dibujos y modelos industriales</w:t>
            </w:r>
          </w:p>
        </w:tc>
      </w:tr>
      <w:tr w:rsidR="007A1245" w:rsidRPr="005E7DA7" w14:paraId="615799E0" w14:textId="77777777" w:rsidTr="0076502F">
        <w:trPr>
          <w:trHeight w:val="113"/>
        </w:trPr>
        <w:tc>
          <w:tcPr>
            <w:tcW w:w="3510" w:type="dxa"/>
          </w:tcPr>
          <w:p w14:paraId="2FCF0356" w14:textId="1F1B2C33" w:rsidR="007A1245" w:rsidRPr="005E7DA7" w:rsidRDefault="007A1245" w:rsidP="005E7DA7">
            <w:pPr>
              <w:autoSpaceDE w:val="0"/>
              <w:autoSpaceDN w:val="0"/>
              <w:adjustRightInd w:val="0"/>
              <w:spacing w:after="120"/>
              <w:ind w:left="1134"/>
              <w:rPr>
                <w:rFonts w:ascii="Arial" w:hAnsi="Arial" w:cs="Arial"/>
                <w:sz w:val="17"/>
                <w:szCs w:val="17"/>
                <w:lang w:val="es-ES_tradnl"/>
              </w:rPr>
            </w:pPr>
            <w:r w:rsidRPr="005E7DA7">
              <w:rPr>
                <w:rFonts w:ascii="Arial" w:hAnsi="Arial"/>
                <w:sz w:val="17"/>
                <w:lang w:val="es-ES_tradnl"/>
              </w:rPr>
              <w:t xml:space="preserve">Norma </w:t>
            </w:r>
            <w:hyperlink r:id="rId14" w:history="1">
              <w:r w:rsidRPr="005E7DA7">
                <w:rPr>
                  <w:rStyle w:val="Hyperlink"/>
                  <w:rFonts w:ascii="Arial" w:hAnsi="Arial"/>
                  <w:sz w:val="17"/>
                  <w:lang w:val="es-ES_tradnl"/>
                </w:rPr>
                <w:t>ST.81</w:t>
              </w:r>
            </w:hyperlink>
            <w:r w:rsidRPr="005E7DA7">
              <w:rPr>
                <w:rFonts w:ascii="Arial" w:hAnsi="Arial"/>
                <w:sz w:val="17"/>
                <w:lang w:val="es-ES_tradnl"/>
              </w:rPr>
              <w:t xml:space="preserve"> de la OMPI</w:t>
            </w:r>
          </w:p>
        </w:tc>
        <w:tc>
          <w:tcPr>
            <w:tcW w:w="5954" w:type="dxa"/>
          </w:tcPr>
          <w:p w14:paraId="33BFD4E8" w14:textId="43C99DFC" w:rsidR="007A1245" w:rsidRPr="005E7DA7" w:rsidRDefault="007A1245" w:rsidP="005E7DA7">
            <w:pPr>
              <w:pStyle w:val="ListParagraph1"/>
              <w:spacing w:after="120"/>
              <w:ind w:left="0"/>
              <w:rPr>
                <w:rFonts w:ascii="Arial" w:hAnsi="Arial" w:cs="Arial"/>
                <w:sz w:val="17"/>
                <w:szCs w:val="17"/>
                <w:lang w:val="es-ES_tradnl"/>
              </w:rPr>
            </w:pPr>
            <w:r w:rsidRPr="005E7DA7">
              <w:rPr>
                <w:rFonts w:ascii="Arial" w:hAnsi="Arial"/>
                <w:sz w:val="17"/>
                <w:lang w:val="es-ES_tradnl"/>
              </w:rPr>
              <w:t>Contenido y presentación de los boletines de dibujos y modelos industriales</w:t>
            </w:r>
          </w:p>
        </w:tc>
      </w:tr>
      <w:tr w:rsidR="007A1245" w:rsidRPr="005E7DA7" w14:paraId="73341C0C" w14:textId="77777777" w:rsidTr="0076502F">
        <w:trPr>
          <w:trHeight w:val="113"/>
        </w:trPr>
        <w:tc>
          <w:tcPr>
            <w:tcW w:w="3510" w:type="dxa"/>
          </w:tcPr>
          <w:p w14:paraId="478FFB10" w14:textId="654CF036" w:rsidR="007A1245" w:rsidRPr="005E7DA7" w:rsidRDefault="007A1245" w:rsidP="005E7DA7">
            <w:pPr>
              <w:autoSpaceDE w:val="0"/>
              <w:autoSpaceDN w:val="0"/>
              <w:adjustRightInd w:val="0"/>
              <w:spacing w:after="120"/>
              <w:ind w:left="1134"/>
              <w:rPr>
                <w:rFonts w:ascii="Arial" w:hAnsi="Arial" w:cs="Arial"/>
                <w:sz w:val="17"/>
                <w:szCs w:val="17"/>
                <w:lang w:val="es-ES_tradnl"/>
              </w:rPr>
            </w:pPr>
            <w:r w:rsidRPr="005E7DA7">
              <w:rPr>
                <w:rFonts w:ascii="Arial" w:hAnsi="Arial"/>
                <w:sz w:val="17"/>
                <w:lang w:val="es-ES_tradnl"/>
              </w:rPr>
              <w:t xml:space="preserve">Norma </w:t>
            </w:r>
            <w:hyperlink r:id="rId15" w:history="1">
              <w:r w:rsidRPr="005E7DA7">
                <w:rPr>
                  <w:rStyle w:val="Hyperlink"/>
                  <w:rFonts w:ascii="Arial" w:hAnsi="Arial"/>
                  <w:sz w:val="17"/>
                  <w:lang w:val="es-ES_tradnl"/>
                </w:rPr>
                <w:t>ST.88</w:t>
              </w:r>
            </w:hyperlink>
            <w:r w:rsidRPr="005E7DA7">
              <w:rPr>
                <w:rFonts w:ascii="Arial" w:hAnsi="Arial"/>
                <w:sz w:val="17"/>
                <w:lang w:val="es-ES_tradnl"/>
              </w:rPr>
              <w:t xml:space="preserve"> de la OMPI</w:t>
            </w:r>
          </w:p>
        </w:tc>
        <w:tc>
          <w:tcPr>
            <w:tcW w:w="5954" w:type="dxa"/>
          </w:tcPr>
          <w:p w14:paraId="799F66B5" w14:textId="1C5DE6B3" w:rsidR="007A1245" w:rsidRPr="005E7DA7" w:rsidRDefault="007A1245" w:rsidP="005E7DA7">
            <w:pPr>
              <w:pStyle w:val="ListParagraph1"/>
              <w:spacing w:after="120"/>
              <w:ind w:left="0"/>
              <w:rPr>
                <w:rFonts w:ascii="Arial" w:hAnsi="Arial" w:cs="Arial"/>
                <w:sz w:val="17"/>
                <w:szCs w:val="17"/>
                <w:lang w:val="es-ES_tradnl"/>
              </w:rPr>
            </w:pPr>
            <w:r w:rsidRPr="005E7DA7">
              <w:rPr>
                <w:rFonts w:ascii="Arial" w:hAnsi="Arial"/>
                <w:sz w:val="17"/>
                <w:lang w:val="es-ES_tradnl"/>
              </w:rPr>
              <w:t>Representación electrónica de dibujos y modelos industriales</w:t>
            </w:r>
          </w:p>
        </w:tc>
      </w:tr>
      <w:tr w:rsidR="007A1245" w:rsidRPr="005E7DA7" w14:paraId="40ED01D0" w14:textId="77777777" w:rsidTr="0076502F">
        <w:trPr>
          <w:trHeight w:val="113"/>
        </w:trPr>
        <w:tc>
          <w:tcPr>
            <w:tcW w:w="3510" w:type="dxa"/>
          </w:tcPr>
          <w:p w14:paraId="28586F1D" w14:textId="63D01954" w:rsidR="007A1245" w:rsidRPr="005E7DA7" w:rsidRDefault="007A1245" w:rsidP="005E7DA7">
            <w:pPr>
              <w:autoSpaceDE w:val="0"/>
              <w:autoSpaceDN w:val="0"/>
              <w:adjustRightInd w:val="0"/>
              <w:spacing w:after="120"/>
              <w:ind w:left="1134"/>
              <w:rPr>
                <w:rFonts w:ascii="Arial" w:hAnsi="Arial" w:cs="Arial"/>
                <w:sz w:val="17"/>
                <w:szCs w:val="17"/>
                <w:lang w:val="es-ES_tradnl"/>
              </w:rPr>
            </w:pPr>
            <w:r w:rsidRPr="005E7DA7">
              <w:rPr>
                <w:rFonts w:ascii="Arial" w:hAnsi="Arial"/>
                <w:sz w:val="17"/>
                <w:lang w:val="es-ES_tradnl"/>
              </w:rPr>
              <w:t xml:space="preserve">Norma </w:t>
            </w:r>
            <w:hyperlink r:id="rId16" w:history="1">
              <w:r w:rsidRPr="005E7DA7">
                <w:rPr>
                  <w:rStyle w:val="Hyperlink"/>
                  <w:rFonts w:ascii="Arial" w:hAnsi="Arial"/>
                  <w:sz w:val="17"/>
                  <w:lang w:val="es-ES_tradnl"/>
                </w:rPr>
                <w:t>ST.96</w:t>
              </w:r>
            </w:hyperlink>
            <w:r w:rsidRPr="005E7DA7">
              <w:rPr>
                <w:rFonts w:ascii="Arial" w:hAnsi="Arial"/>
                <w:sz w:val="17"/>
                <w:lang w:val="es-ES_tradnl"/>
              </w:rPr>
              <w:t xml:space="preserve"> de la OMPI</w:t>
            </w:r>
          </w:p>
        </w:tc>
        <w:tc>
          <w:tcPr>
            <w:tcW w:w="5954" w:type="dxa"/>
          </w:tcPr>
          <w:p w14:paraId="63AB6275" w14:textId="1CE3C02D" w:rsidR="007A1245" w:rsidRPr="005E7DA7" w:rsidRDefault="007A1245" w:rsidP="005E7DA7">
            <w:pPr>
              <w:pStyle w:val="ListParagraph1"/>
              <w:spacing w:after="120"/>
              <w:ind w:left="0"/>
              <w:rPr>
                <w:rFonts w:ascii="Arial" w:hAnsi="Arial" w:cs="Arial"/>
                <w:sz w:val="17"/>
                <w:szCs w:val="17"/>
                <w:lang w:val="es-ES_tradnl"/>
              </w:rPr>
            </w:pPr>
            <w:r w:rsidRPr="005E7DA7">
              <w:rPr>
                <w:rFonts w:ascii="Arial" w:hAnsi="Arial"/>
                <w:sz w:val="17"/>
                <w:lang w:val="es-ES_tradnl"/>
              </w:rPr>
              <w:t>Tratamiento en XML de la información relativa a la PI</w:t>
            </w:r>
          </w:p>
        </w:tc>
      </w:tr>
      <w:tr w:rsidR="007A1245" w:rsidRPr="005E7DA7" w14:paraId="61474F14" w14:textId="77777777" w:rsidTr="0076502F">
        <w:trPr>
          <w:trHeight w:val="113"/>
        </w:trPr>
        <w:tc>
          <w:tcPr>
            <w:tcW w:w="3510" w:type="dxa"/>
          </w:tcPr>
          <w:p w14:paraId="66FF098D" w14:textId="55A83ACE" w:rsidR="007A1245" w:rsidRPr="005E7DA7" w:rsidRDefault="007A1245" w:rsidP="005E7DA7">
            <w:pPr>
              <w:autoSpaceDE w:val="0"/>
              <w:autoSpaceDN w:val="0"/>
              <w:adjustRightInd w:val="0"/>
              <w:spacing w:after="120"/>
              <w:ind w:left="1134"/>
              <w:rPr>
                <w:rFonts w:ascii="Arial" w:hAnsi="Arial" w:cs="Arial"/>
                <w:sz w:val="17"/>
                <w:szCs w:val="17"/>
                <w:lang w:val="es-ES_tradnl"/>
              </w:rPr>
            </w:pPr>
            <w:r w:rsidRPr="005E7DA7">
              <w:rPr>
                <w:rFonts w:ascii="Arial" w:hAnsi="Arial"/>
                <w:sz w:val="17"/>
                <w:lang w:val="es-ES_tradnl"/>
              </w:rPr>
              <w:t xml:space="preserve">Norma ISO </w:t>
            </w:r>
            <w:hyperlink r:id="rId17" w:anchor="iso:std:iso:10303:-1:ed-3:v1:en" w:history="1">
              <w:r w:rsidRPr="005E7DA7">
                <w:rPr>
                  <w:rStyle w:val="Hyperlink"/>
                  <w:rFonts w:ascii="Arial" w:hAnsi="Arial"/>
                  <w:sz w:val="17"/>
                  <w:lang w:val="es-ES_tradnl"/>
                </w:rPr>
                <w:t>10303</w:t>
              </w:r>
            </w:hyperlink>
          </w:p>
        </w:tc>
        <w:tc>
          <w:tcPr>
            <w:tcW w:w="5954" w:type="dxa"/>
          </w:tcPr>
          <w:p w14:paraId="611E44EE" w14:textId="357690EA" w:rsidR="007A1245" w:rsidRPr="005E7DA7" w:rsidRDefault="007A1245" w:rsidP="005E7DA7">
            <w:pPr>
              <w:pStyle w:val="ListParagraph1"/>
              <w:spacing w:after="120"/>
              <w:ind w:left="0"/>
              <w:rPr>
                <w:rFonts w:ascii="Arial" w:hAnsi="Arial" w:cs="Arial"/>
                <w:sz w:val="17"/>
                <w:szCs w:val="17"/>
                <w:lang w:val="es-ES_tradnl"/>
              </w:rPr>
            </w:pPr>
            <w:r w:rsidRPr="005E7DA7">
              <w:rPr>
                <w:rFonts w:ascii="Arial" w:hAnsi="Arial"/>
                <w:sz w:val="17"/>
                <w:lang w:val="es-ES_tradnl"/>
              </w:rPr>
              <w:t>Norma para la representación e intercambio de datos entre productos</w:t>
            </w:r>
          </w:p>
        </w:tc>
      </w:tr>
    </w:tbl>
    <w:p w14:paraId="4FF030AA" w14:textId="22C150B8" w:rsidR="002A229F" w:rsidRPr="005E7DA7" w:rsidRDefault="002A229F" w:rsidP="0097287D">
      <w:pPr>
        <w:spacing w:before="240" w:after="60"/>
        <w:rPr>
          <w:rFonts w:ascii="Arial" w:hAnsi="Arial" w:cs="Arial"/>
          <w:sz w:val="17"/>
          <w:szCs w:val="17"/>
          <w:lang w:val="es-ES_tradnl"/>
        </w:rPr>
      </w:pPr>
      <w:r w:rsidRPr="005E7DA7">
        <w:rPr>
          <w:rFonts w:ascii="Arial" w:hAnsi="Arial"/>
          <w:sz w:val="17"/>
          <w:lang w:val="es-ES_tradnl"/>
        </w:rPr>
        <w:t>RECOMENDACIONES GENERALES</w:t>
      </w:r>
    </w:p>
    <w:p w14:paraId="4C87BDC1" w14:textId="49B3DCC8" w:rsidR="002A229F" w:rsidRPr="005E7DA7" w:rsidRDefault="00A01CEC" w:rsidP="00A01CEC">
      <w:pPr>
        <w:pStyle w:val="ONUME"/>
        <w:numPr>
          <w:ilvl w:val="0"/>
          <w:numId w:val="0"/>
        </w:numPr>
        <w:ind w:right="283"/>
        <w:rPr>
          <w:sz w:val="17"/>
          <w:szCs w:val="17"/>
          <w:lang w:val="es-ES_tradnl"/>
        </w:rPr>
      </w:pPr>
      <w:r w:rsidRPr="005E7DA7">
        <w:rPr>
          <w:sz w:val="17"/>
          <w:lang w:val="es-ES_tradnl"/>
        </w:rPr>
        <w:fldChar w:fldCharType="begin"/>
      </w:r>
      <w:r w:rsidRPr="005E7DA7">
        <w:rPr>
          <w:sz w:val="17"/>
          <w:lang w:val="es-ES_tradnl"/>
        </w:rPr>
        <w:instrText xml:space="preserve"> AUTONUM  </w:instrText>
      </w:r>
      <w:r w:rsidRPr="005E7DA7">
        <w:rPr>
          <w:sz w:val="17"/>
          <w:lang w:val="es-ES_tradnl"/>
        </w:rPr>
        <w:fldChar w:fldCharType="end"/>
      </w:r>
      <w:r w:rsidRPr="005E7DA7">
        <w:rPr>
          <w:sz w:val="17"/>
          <w:lang w:val="es-ES_tradnl"/>
        </w:rPr>
        <w:tab/>
        <w:t>Una solicitud de protección de la PI puede contener una representación visual en 3D de un objeto en forma de modelo digital o imagen en 3D, de acuerdo con los requisitos de la Oficina de PI que recibe la solicitud.  Se puede alentar a los solicitantes a que proporcionen una representación visual en 3D del objeto como material complementario a la solicitud o como representación visual principal del objeto si así lo especifican los requisitos de la Oficina receptora.</w:t>
      </w:r>
    </w:p>
    <w:p w14:paraId="0E876058" w14:textId="485B73C8" w:rsidR="002A229F" w:rsidRPr="005E7DA7" w:rsidRDefault="00A01CEC" w:rsidP="00A01CEC">
      <w:pPr>
        <w:pStyle w:val="ONUME"/>
        <w:numPr>
          <w:ilvl w:val="0"/>
          <w:numId w:val="0"/>
        </w:numPr>
        <w:ind w:right="283"/>
        <w:rPr>
          <w:sz w:val="17"/>
          <w:szCs w:val="17"/>
          <w:lang w:val="es-ES_tradnl"/>
        </w:rPr>
      </w:pPr>
      <w:r w:rsidRPr="005E7DA7">
        <w:rPr>
          <w:sz w:val="17"/>
          <w:lang w:val="es-ES_tradnl"/>
        </w:rPr>
        <w:fldChar w:fldCharType="begin"/>
      </w:r>
      <w:r w:rsidRPr="005E7DA7">
        <w:rPr>
          <w:sz w:val="17"/>
          <w:lang w:val="es-ES_tradnl"/>
        </w:rPr>
        <w:instrText xml:space="preserve"> AUTONUM  </w:instrText>
      </w:r>
      <w:r w:rsidRPr="005E7DA7">
        <w:rPr>
          <w:sz w:val="17"/>
          <w:lang w:val="es-ES_tradnl"/>
        </w:rPr>
        <w:fldChar w:fldCharType="end"/>
      </w:r>
      <w:r w:rsidRPr="005E7DA7">
        <w:rPr>
          <w:sz w:val="17"/>
          <w:lang w:val="es-ES_tradnl"/>
        </w:rPr>
        <w:tab/>
        <w:t xml:space="preserve">Los formatos y otras características de los archivos de imagen recibidos (por ejemplo, el tamaño de los archivos) que acepta cada Oficina se deben ajustar a las recomendaciones de esta norma.  </w:t>
      </w:r>
      <w:r w:rsidRPr="005E7DA7">
        <w:rPr>
          <w:sz w:val="17"/>
          <w:u w:val="single"/>
          <w:lang w:val="es-ES_tradnl"/>
        </w:rPr>
        <w:t>Estos formatos se han seleccionado con arreglo a los criterios que figuran en el Anexo.</w:t>
      </w:r>
      <w:r w:rsidRPr="005E7DA7">
        <w:rPr>
          <w:sz w:val="17"/>
          <w:lang w:val="es-ES_tradnl"/>
        </w:rPr>
        <w:t xml:space="preserve"> </w:t>
      </w:r>
    </w:p>
    <w:p w14:paraId="15E03C00" w14:textId="3D8120BC" w:rsidR="00450E0D" w:rsidRPr="005E7DA7" w:rsidRDefault="00A01CEC" w:rsidP="00A01CEC">
      <w:pPr>
        <w:pStyle w:val="ONUME"/>
        <w:numPr>
          <w:ilvl w:val="0"/>
          <w:numId w:val="0"/>
        </w:numPr>
        <w:ind w:right="283"/>
        <w:rPr>
          <w:sz w:val="17"/>
          <w:szCs w:val="17"/>
          <w:lang w:val="es-ES_tradnl"/>
        </w:rPr>
      </w:pPr>
      <w:r w:rsidRPr="005E7DA7">
        <w:rPr>
          <w:sz w:val="17"/>
          <w:lang w:val="es-ES_tradnl"/>
        </w:rPr>
        <w:fldChar w:fldCharType="begin"/>
      </w:r>
      <w:r w:rsidRPr="005E7DA7">
        <w:rPr>
          <w:sz w:val="17"/>
          <w:lang w:val="es-ES_tradnl"/>
        </w:rPr>
        <w:instrText xml:space="preserve"> AUTONUM  </w:instrText>
      </w:r>
      <w:r w:rsidRPr="005E7DA7">
        <w:rPr>
          <w:sz w:val="17"/>
          <w:lang w:val="es-ES_tradnl"/>
        </w:rPr>
        <w:fldChar w:fldCharType="end"/>
      </w:r>
      <w:r w:rsidRPr="005E7DA7">
        <w:rPr>
          <w:sz w:val="17"/>
          <w:lang w:val="es-ES_tradnl"/>
        </w:rPr>
        <w:tab/>
        <w:t>Si una Oficina ha determinado previamente los formatos de imagen y otras características que prefiere, se recomienda que anuncie con regularidad en sus publicaciones oficiales o en su sitio web los formatos de imagen, el tamaño y otras características específicas que acepta para la presentación de solicitudes.</w:t>
      </w:r>
    </w:p>
    <w:p w14:paraId="5F8099F0" w14:textId="28333782" w:rsidR="000277B0" w:rsidRPr="005E7DA7" w:rsidRDefault="002A229F" w:rsidP="003E2A01">
      <w:pPr>
        <w:spacing w:before="240" w:after="60"/>
        <w:rPr>
          <w:rFonts w:ascii="Arial" w:hAnsi="Arial" w:cs="Arial"/>
          <w:sz w:val="17"/>
          <w:szCs w:val="17"/>
          <w:lang w:val="es-ES_tradnl"/>
        </w:rPr>
      </w:pPr>
      <w:r w:rsidRPr="005E7DA7">
        <w:rPr>
          <w:rFonts w:ascii="Arial" w:hAnsi="Arial"/>
          <w:sz w:val="17"/>
          <w:lang w:val="es-ES_tradnl"/>
        </w:rPr>
        <w:t>RECOMENDACIONES RELATIVAS AL FORMATO Y EL TAMAÑO DE LOS ARCHIVOS DE LOS MODELOS E IMÁGENES EN 3D</w:t>
      </w:r>
    </w:p>
    <w:p w14:paraId="62F4C748" w14:textId="0AFCEA9C" w:rsidR="000277B0" w:rsidRPr="005E7DA7" w:rsidRDefault="00A01CEC" w:rsidP="00721488">
      <w:pPr>
        <w:rPr>
          <w:rFonts w:ascii="Arial" w:hAnsi="Arial" w:cs="Arial"/>
          <w:sz w:val="17"/>
          <w:szCs w:val="17"/>
          <w:lang w:val="es-ES_tradnl"/>
        </w:rPr>
      </w:pPr>
      <w:r w:rsidRPr="005E7DA7">
        <w:rPr>
          <w:rFonts w:ascii="Arial" w:hAnsi="Arial" w:cs="Arial"/>
          <w:sz w:val="17"/>
          <w:lang w:val="es-ES_tradnl"/>
        </w:rPr>
        <w:fldChar w:fldCharType="begin"/>
      </w:r>
      <w:r w:rsidRPr="005E7DA7">
        <w:rPr>
          <w:rFonts w:ascii="Arial" w:hAnsi="Arial" w:cs="Arial"/>
          <w:sz w:val="17"/>
          <w:lang w:val="es-ES_tradnl"/>
        </w:rPr>
        <w:instrText xml:space="preserve"> AUTONUM  </w:instrText>
      </w:r>
      <w:r w:rsidRPr="005E7DA7">
        <w:rPr>
          <w:rFonts w:ascii="Arial" w:hAnsi="Arial" w:cs="Arial"/>
          <w:sz w:val="17"/>
          <w:lang w:val="es-ES_tradnl"/>
        </w:rPr>
        <w:fldChar w:fldCharType="end"/>
      </w:r>
      <w:r w:rsidRPr="005E7DA7">
        <w:rPr>
          <w:rFonts w:ascii="Arial" w:hAnsi="Arial"/>
          <w:sz w:val="17"/>
          <w:lang w:val="es-ES_tradnl"/>
        </w:rPr>
        <w:tab/>
        <w:t>Las recomendaciones siguientes se aplican al suministro de la documentación de las solicitudes, en función del tipo de derechos de PI que se indique.</w:t>
      </w:r>
    </w:p>
    <w:p w14:paraId="4D7BEEFA" w14:textId="3B3D18D6" w:rsidR="002A229F" w:rsidRPr="005E7DA7" w:rsidRDefault="000277B0" w:rsidP="00616BC7">
      <w:pPr>
        <w:pStyle w:val="Heading3"/>
        <w:rPr>
          <w:lang w:val="es-ES_tradnl"/>
        </w:rPr>
      </w:pPr>
      <w:r w:rsidRPr="005E7DA7">
        <w:rPr>
          <w:lang w:val="es-ES_tradnl"/>
        </w:rPr>
        <w:t xml:space="preserve">Patentes de invención o modelos de utilidad </w:t>
      </w:r>
    </w:p>
    <w:bookmarkStart w:id="0" w:name="_Hlk37619335"/>
    <w:p w14:paraId="441E2A8B" w14:textId="20FB4A83" w:rsidR="00721488" w:rsidRPr="005E7DA7" w:rsidRDefault="00A01CEC" w:rsidP="003E2A01">
      <w:pPr>
        <w:pStyle w:val="ONUME"/>
        <w:numPr>
          <w:ilvl w:val="0"/>
          <w:numId w:val="0"/>
        </w:numPr>
        <w:ind w:right="283"/>
        <w:rPr>
          <w:sz w:val="17"/>
          <w:szCs w:val="17"/>
          <w:lang w:val="es-ES_tradnl"/>
        </w:rPr>
      </w:pPr>
      <w:r w:rsidRPr="005E7DA7">
        <w:rPr>
          <w:sz w:val="17"/>
          <w:lang w:val="es-ES_tradnl"/>
        </w:rPr>
        <w:fldChar w:fldCharType="begin"/>
      </w:r>
      <w:r w:rsidRPr="005E7DA7">
        <w:rPr>
          <w:sz w:val="17"/>
          <w:lang w:val="es-ES_tradnl"/>
        </w:rPr>
        <w:instrText xml:space="preserve"> AUTONUM  </w:instrText>
      </w:r>
      <w:r w:rsidRPr="005E7DA7">
        <w:rPr>
          <w:sz w:val="17"/>
          <w:lang w:val="es-ES_tradnl"/>
        </w:rPr>
        <w:fldChar w:fldCharType="end"/>
      </w:r>
      <w:r w:rsidRPr="005E7DA7">
        <w:rPr>
          <w:sz w:val="17"/>
          <w:lang w:val="es-ES_tradnl"/>
        </w:rPr>
        <w:tab/>
        <w:t xml:space="preserve">Las representaciones visuales en 3D de invenciones o modelos de utilidad se deben realizar preferiblemente y como mínimo en uno de los formatos siguientes: STEP, IGES, U3D, OBJ o STL.  </w:t>
      </w:r>
      <w:bookmarkEnd w:id="0"/>
      <w:r w:rsidRPr="005E7DA7">
        <w:rPr>
          <w:sz w:val="17"/>
          <w:lang w:val="es-ES_tradnl"/>
        </w:rPr>
        <w:t>El tamaño máximo del archivo no debe superar los 50 MB.  Si es necesario, a petición del solicitante, la Oficina receptora puede aceptar archivos de tamaño mayor que el máximo mencionado.</w:t>
      </w:r>
    </w:p>
    <w:p w14:paraId="0D1A2213" w14:textId="5573F0E5" w:rsidR="00721488" w:rsidRPr="005E7DA7" w:rsidRDefault="00A01CEC" w:rsidP="00721488">
      <w:pPr>
        <w:pStyle w:val="ListParagraph1"/>
        <w:ind w:left="0"/>
        <w:rPr>
          <w:rFonts w:ascii="Arial" w:hAnsi="Arial" w:cs="Arial"/>
          <w:sz w:val="17"/>
          <w:szCs w:val="17"/>
          <w:lang w:val="es-ES_tradnl"/>
        </w:rPr>
      </w:pPr>
      <w:r w:rsidRPr="005E7DA7">
        <w:rPr>
          <w:rFonts w:ascii="Arial" w:hAnsi="Arial" w:cs="Arial"/>
          <w:sz w:val="17"/>
          <w:lang w:val="es-ES_tradnl"/>
        </w:rPr>
        <w:fldChar w:fldCharType="begin"/>
      </w:r>
      <w:r w:rsidRPr="005E7DA7">
        <w:rPr>
          <w:rFonts w:ascii="Arial" w:hAnsi="Arial" w:cs="Arial"/>
          <w:sz w:val="17"/>
          <w:lang w:val="es-ES_tradnl"/>
        </w:rPr>
        <w:instrText xml:space="preserve"> AUTONUM  </w:instrText>
      </w:r>
      <w:r w:rsidRPr="005E7DA7">
        <w:rPr>
          <w:rFonts w:ascii="Arial" w:hAnsi="Arial" w:cs="Arial"/>
          <w:sz w:val="17"/>
          <w:lang w:val="es-ES_tradnl"/>
        </w:rPr>
        <w:fldChar w:fldCharType="end"/>
      </w:r>
      <w:r w:rsidRPr="005E7DA7">
        <w:rPr>
          <w:rFonts w:ascii="Arial" w:hAnsi="Arial"/>
          <w:sz w:val="17"/>
          <w:lang w:val="es-ES_tradnl"/>
        </w:rPr>
        <w:tab/>
        <w:t>En el caso de las estructuras químicas incluidas en solicitudes de patentes, la representación visual en 3D se debe realizar preferentemente en formato CDX o MOL.  El tamaño máximo del archivo no debe superar los 50 MB.</w:t>
      </w:r>
    </w:p>
    <w:p w14:paraId="77B2E730" w14:textId="4DFCE485" w:rsidR="002A229F" w:rsidRPr="005E7DA7" w:rsidRDefault="000277B0" w:rsidP="00616BC7">
      <w:pPr>
        <w:pStyle w:val="Heading3"/>
        <w:rPr>
          <w:lang w:val="es-ES_tradnl"/>
        </w:rPr>
      </w:pPr>
      <w:r w:rsidRPr="005E7DA7">
        <w:rPr>
          <w:lang w:val="es-ES_tradnl"/>
        </w:rPr>
        <w:t xml:space="preserve">Dibujos o modelos industriales </w:t>
      </w:r>
    </w:p>
    <w:p w14:paraId="55AA609A" w14:textId="7B116F83" w:rsidR="002A229F" w:rsidRPr="005E7DA7" w:rsidRDefault="00A01CEC" w:rsidP="00721488">
      <w:pPr>
        <w:pStyle w:val="ListParagraph1"/>
        <w:ind w:left="0"/>
        <w:rPr>
          <w:rFonts w:ascii="Arial" w:hAnsi="Arial" w:cs="Arial"/>
          <w:sz w:val="17"/>
          <w:szCs w:val="17"/>
          <w:lang w:val="es-ES_tradnl"/>
        </w:rPr>
      </w:pPr>
      <w:r w:rsidRPr="005E7DA7">
        <w:rPr>
          <w:rFonts w:ascii="Arial" w:hAnsi="Arial" w:cs="Arial"/>
          <w:sz w:val="17"/>
          <w:lang w:val="es-ES_tradnl"/>
        </w:rPr>
        <w:fldChar w:fldCharType="begin"/>
      </w:r>
      <w:r w:rsidRPr="005E7DA7">
        <w:rPr>
          <w:rFonts w:ascii="Arial" w:hAnsi="Arial" w:cs="Arial"/>
          <w:sz w:val="17"/>
          <w:lang w:val="es-ES_tradnl"/>
        </w:rPr>
        <w:instrText xml:space="preserve"> AUTONUM  </w:instrText>
      </w:r>
      <w:r w:rsidRPr="005E7DA7">
        <w:rPr>
          <w:rFonts w:ascii="Arial" w:hAnsi="Arial" w:cs="Arial"/>
          <w:sz w:val="17"/>
          <w:lang w:val="es-ES_tradnl"/>
        </w:rPr>
        <w:fldChar w:fldCharType="end"/>
      </w:r>
      <w:r w:rsidRPr="005E7DA7">
        <w:rPr>
          <w:rFonts w:ascii="Arial" w:hAnsi="Arial"/>
          <w:sz w:val="17"/>
          <w:lang w:val="es-ES_tradnl"/>
        </w:rPr>
        <w:tab/>
        <w:t>Las representaciones visuales en 3D de dibujos o modelos industriales se deben realizar preferiblemente y como mínimo en uno de los formatos siguientes: STEP, IGES, U3D, OBJ o STL.  El tamaño máximo del archivo no debe superar los 50 MB.  Si es necesario, a petición del solicitante, la Oficina receptora puede aceptar archivos de tamaño mayor que el máximo mencionado.</w:t>
      </w:r>
    </w:p>
    <w:p w14:paraId="0448E34B" w14:textId="75FB8743" w:rsidR="002A229F" w:rsidRPr="005E7DA7" w:rsidRDefault="000277B0" w:rsidP="00616BC7">
      <w:pPr>
        <w:pStyle w:val="Heading3"/>
        <w:rPr>
          <w:lang w:val="es-ES_tradnl"/>
        </w:rPr>
      </w:pPr>
      <w:r w:rsidRPr="005E7DA7">
        <w:rPr>
          <w:lang w:val="es-ES_tradnl"/>
        </w:rPr>
        <w:t xml:space="preserve">Marcas </w:t>
      </w:r>
    </w:p>
    <w:p w14:paraId="0C5E624B" w14:textId="250B2133" w:rsidR="00721488" w:rsidRPr="005E7DA7" w:rsidRDefault="00A01CEC" w:rsidP="005E7DA7">
      <w:pPr>
        <w:pStyle w:val="ListParagraph1"/>
        <w:spacing w:after="240"/>
        <w:ind w:left="0"/>
        <w:rPr>
          <w:rFonts w:ascii="Arial" w:hAnsi="Arial" w:cs="Arial"/>
          <w:sz w:val="17"/>
          <w:szCs w:val="17"/>
          <w:lang w:val="es-ES_tradnl"/>
        </w:rPr>
      </w:pPr>
      <w:r w:rsidRPr="005E7DA7">
        <w:rPr>
          <w:rFonts w:ascii="Arial" w:hAnsi="Arial" w:cs="Arial"/>
          <w:sz w:val="17"/>
          <w:lang w:val="es-ES_tradnl"/>
        </w:rPr>
        <w:fldChar w:fldCharType="begin"/>
      </w:r>
      <w:r w:rsidRPr="005E7DA7">
        <w:rPr>
          <w:rFonts w:ascii="Arial" w:hAnsi="Arial" w:cs="Arial"/>
          <w:sz w:val="17"/>
          <w:lang w:val="es-ES_tradnl"/>
        </w:rPr>
        <w:instrText xml:space="preserve"> AUTONUM  </w:instrText>
      </w:r>
      <w:r w:rsidRPr="005E7DA7">
        <w:rPr>
          <w:rFonts w:ascii="Arial" w:hAnsi="Arial" w:cs="Arial"/>
          <w:sz w:val="17"/>
          <w:lang w:val="es-ES_tradnl"/>
        </w:rPr>
        <w:fldChar w:fldCharType="end"/>
      </w:r>
      <w:r w:rsidRPr="005E7DA7">
        <w:rPr>
          <w:rFonts w:ascii="Arial" w:hAnsi="Arial"/>
          <w:sz w:val="17"/>
          <w:lang w:val="es-ES_tradnl"/>
        </w:rPr>
        <w:tab/>
        <w:t>Las representaciones visuales en 3D de marcas se deben realizar preferiblemente y como mínimo en uno de los formatos siguientes: STEP, IGES, U3D, OBJ o STL.  El tamaño máximo del archivo no debe superar los 50 MB.  Si es necesario, a petición del solicitante, la Oficina receptora puede aceptar archivos de tamaño mayor que el máximo mencionado.</w:t>
      </w:r>
    </w:p>
    <w:p w14:paraId="419FE92C" w14:textId="2E519E53" w:rsidR="000C73CC" w:rsidRPr="005E7DA7" w:rsidRDefault="008656FC" w:rsidP="005E7DA7">
      <w:pPr>
        <w:pStyle w:val="ListParagraph1"/>
        <w:spacing w:after="600"/>
        <w:ind w:left="0"/>
        <w:rPr>
          <w:rFonts w:ascii="Arial" w:hAnsi="Arial" w:cs="Arial"/>
          <w:sz w:val="17"/>
          <w:szCs w:val="17"/>
          <w:u w:val="single"/>
          <w:lang w:val="es-ES_tradnl"/>
        </w:rPr>
      </w:pPr>
      <w:r w:rsidRPr="005E7DA7">
        <w:rPr>
          <w:rFonts w:ascii="Arial" w:hAnsi="Arial"/>
          <w:sz w:val="17"/>
          <w:u w:val="single"/>
          <w:lang w:val="es-ES_tradnl"/>
        </w:rPr>
        <w:t>[…]</w:t>
      </w:r>
    </w:p>
    <w:p w14:paraId="54A463BF" w14:textId="4568E160" w:rsidR="00E831FF" w:rsidRPr="005E7DA7" w:rsidRDefault="00E831FF" w:rsidP="00E831FF">
      <w:pPr>
        <w:ind w:left="5530"/>
        <w:jc w:val="right"/>
        <w:rPr>
          <w:rFonts w:ascii="Arial" w:hAnsi="Arial" w:cs="Arial"/>
          <w:sz w:val="17"/>
          <w:szCs w:val="17"/>
          <w:u w:val="single"/>
          <w:lang w:val="es-ES_tradnl"/>
        </w:rPr>
      </w:pPr>
      <w:bookmarkStart w:id="1" w:name="_Toc530474319"/>
      <w:bookmarkStart w:id="2" w:name="_Toc53737731"/>
      <w:bookmarkStart w:id="3" w:name="_Toc90370580"/>
      <w:bookmarkStart w:id="4" w:name="_Toc144206002"/>
      <w:bookmarkStart w:id="5" w:name="Annex1"/>
      <w:r w:rsidRPr="005E7DA7">
        <w:rPr>
          <w:rFonts w:ascii="Arial" w:hAnsi="Arial"/>
          <w:sz w:val="17"/>
          <w:u w:val="single"/>
          <w:lang w:val="es-ES_tradnl"/>
        </w:rPr>
        <w:t>[Sigue el Anexo de la Norma ST.91]</w:t>
      </w:r>
    </w:p>
    <w:p w14:paraId="367EE9EB" w14:textId="7FE0E5B8" w:rsidR="00E62FA6" w:rsidRPr="005E7DA7" w:rsidRDefault="00E62FA6" w:rsidP="005E7DA7">
      <w:pPr>
        <w:pStyle w:val="Heading2"/>
        <w:keepLines/>
        <w:tabs>
          <w:tab w:val="clear" w:pos="964"/>
        </w:tabs>
        <w:spacing w:before="360" w:after="240"/>
        <w:ind w:left="0" w:firstLine="0"/>
        <w:jc w:val="center"/>
        <w:rPr>
          <w:b/>
          <w:i/>
          <w:sz w:val="20"/>
          <w:szCs w:val="20"/>
          <w:u w:val="single"/>
          <w:lang w:val="es-ES_tradnl"/>
        </w:rPr>
      </w:pPr>
      <w:r w:rsidRPr="005E7DA7">
        <w:rPr>
          <w:b/>
          <w:sz w:val="20"/>
          <w:u w:val="single"/>
          <w:lang w:val="es-ES_tradnl"/>
        </w:rPr>
        <w:lastRenderedPageBreak/>
        <w:t>ANEXO</w:t>
      </w:r>
      <w:bookmarkEnd w:id="1"/>
      <w:bookmarkEnd w:id="2"/>
      <w:bookmarkEnd w:id="3"/>
      <w:bookmarkEnd w:id="4"/>
    </w:p>
    <w:bookmarkEnd w:id="5"/>
    <w:p w14:paraId="6F1FF9C8" w14:textId="04E84F5F" w:rsidR="00E62FA6" w:rsidRPr="005E7DA7" w:rsidRDefault="00E62FA6" w:rsidP="005E7DA7">
      <w:pPr>
        <w:keepNext/>
        <w:keepLines/>
        <w:spacing w:after="340"/>
        <w:ind w:right="11"/>
        <w:jc w:val="center"/>
        <w:rPr>
          <w:rFonts w:ascii="Arial" w:eastAsia="Batang" w:hAnsi="Arial" w:cs="Arial"/>
          <w:sz w:val="17"/>
          <w:szCs w:val="17"/>
          <w:u w:val="single"/>
          <w:lang w:val="es-ES_tradnl"/>
        </w:rPr>
      </w:pPr>
      <w:r w:rsidRPr="005E7DA7">
        <w:rPr>
          <w:rFonts w:ascii="Arial" w:hAnsi="Arial"/>
          <w:sz w:val="17"/>
          <w:u w:val="single"/>
          <w:lang w:val="es-ES_tradnl"/>
        </w:rPr>
        <w:t>CRITERIOS DE SELECCIÓN DE LOS FORMATOS 3D</w:t>
      </w:r>
    </w:p>
    <w:p w14:paraId="6006208C" w14:textId="00A18DED" w:rsidR="00E831FF" w:rsidRPr="005E7DA7" w:rsidRDefault="00E831FF" w:rsidP="00E62FA6">
      <w:pPr>
        <w:spacing w:after="340"/>
        <w:ind w:right="11"/>
        <w:jc w:val="center"/>
        <w:rPr>
          <w:rFonts w:ascii="Arial" w:eastAsia="Batang" w:hAnsi="Arial" w:cs="Arial"/>
          <w:i/>
          <w:iCs/>
          <w:sz w:val="17"/>
          <w:szCs w:val="17"/>
          <w:u w:val="single"/>
          <w:lang w:val="es-ES_tradnl"/>
        </w:rPr>
      </w:pPr>
      <w:r w:rsidRPr="005E7DA7">
        <w:rPr>
          <w:rFonts w:ascii="Arial" w:hAnsi="Arial"/>
          <w:i/>
          <w:sz w:val="17"/>
          <w:u w:val="single"/>
          <w:lang w:val="es-ES_tradnl"/>
        </w:rPr>
        <w:t>Revisión presentada para su aprobación en la duodécima sesión del Comité de Normas Técnicas de la OMPI (CWS)</w:t>
      </w:r>
    </w:p>
    <w:p w14:paraId="38BE54E9" w14:textId="049F9B31" w:rsidR="00E62FA6" w:rsidRPr="005E7DA7" w:rsidRDefault="00E62FA6" w:rsidP="00E62FA6">
      <w:pPr>
        <w:spacing w:after="340"/>
        <w:ind w:right="11"/>
        <w:jc w:val="both"/>
        <w:rPr>
          <w:rFonts w:ascii="Arial" w:eastAsia="Batang" w:hAnsi="Arial" w:cs="Arial"/>
          <w:sz w:val="17"/>
          <w:szCs w:val="17"/>
          <w:u w:val="single"/>
          <w:lang w:val="es-ES_tradnl"/>
        </w:rPr>
      </w:pPr>
      <w:r w:rsidRPr="005E7DA7">
        <w:rPr>
          <w:rFonts w:ascii="Arial" w:hAnsi="Arial"/>
          <w:sz w:val="17"/>
          <w:u w:val="single"/>
          <w:lang w:val="es-ES_tradnl"/>
        </w:rPr>
        <w:t>Los formatos de archivo descritos en esta norma se han seleccionado tras evaluar los que podrían recomendarse según los cinco criterios básicos que se exponen a continuación, todos ellos considerados iguales.</w:t>
      </w:r>
    </w:p>
    <w:p w14:paraId="78CC2DCE" w14:textId="77777777" w:rsidR="00E62FA6" w:rsidRPr="005E7DA7" w:rsidRDefault="00E62FA6" w:rsidP="00CE3ABD">
      <w:pPr>
        <w:ind w:right="11"/>
        <w:jc w:val="both"/>
        <w:rPr>
          <w:rFonts w:ascii="Arial" w:eastAsia="Batang" w:hAnsi="Arial" w:cs="Arial"/>
          <w:b/>
          <w:bCs/>
          <w:sz w:val="17"/>
          <w:szCs w:val="17"/>
          <w:u w:val="single"/>
          <w:lang w:val="es-ES_tradnl"/>
        </w:rPr>
      </w:pPr>
      <w:r w:rsidRPr="005E7DA7">
        <w:rPr>
          <w:rFonts w:ascii="Arial" w:hAnsi="Arial"/>
          <w:b/>
          <w:sz w:val="17"/>
          <w:u w:val="single"/>
          <w:lang w:val="es-ES_tradnl"/>
        </w:rPr>
        <w:t>1. Adopción generalizada</w:t>
      </w:r>
    </w:p>
    <w:p w14:paraId="7FD00336" w14:textId="77777777" w:rsidR="00E831FF" w:rsidRPr="005E7DA7" w:rsidRDefault="00E831FF" w:rsidP="00CE3ABD">
      <w:pPr>
        <w:spacing w:after="240"/>
        <w:ind w:right="11"/>
        <w:jc w:val="both"/>
        <w:rPr>
          <w:rFonts w:ascii="Arial" w:eastAsia="Batang" w:hAnsi="Arial" w:cs="Arial"/>
          <w:sz w:val="17"/>
          <w:szCs w:val="17"/>
          <w:u w:val="single"/>
          <w:lang w:val="es-ES_tradnl"/>
        </w:rPr>
      </w:pPr>
      <w:r w:rsidRPr="005E7DA7">
        <w:rPr>
          <w:rFonts w:ascii="Arial" w:hAnsi="Arial"/>
          <w:sz w:val="17"/>
          <w:u w:val="single"/>
          <w:lang w:val="es-ES_tradnl"/>
        </w:rPr>
        <w:t xml:space="preserve">Objetivo: Este criterio garantiza una selección de formatos ampliamente utilizados. </w:t>
      </w:r>
    </w:p>
    <w:p w14:paraId="4C063CC2" w14:textId="1CAADBCD" w:rsidR="00E62FA6" w:rsidRPr="005E7DA7" w:rsidRDefault="00135BFF" w:rsidP="00E62FA6">
      <w:pPr>
        <w:spacing w:after="340"/>
        <w:ind w:right="11"/>
        <w:jc w:val="both"/>
        <w:rPr>
          <w:rFonts w:ascii="Arial" w:eastAsia="Batang" w:hAnsi="Arial" w:cs="Arial"/>
          <w:sz w:val="17"/>
          <w:szCs w:val="17"/>
          <w:u w:val="single"/>
          <w:lang w:val="es-ES_tradnl"/>
        </w:rPr>
      </w:pPr>
      <w:r w:rsidRPr="005E7DA7">
        <w:rPr>
          <w:rFonts w:ascii="Arial" w:hAnsi="Arial"/>
          <w:sz w:val="17"/>
          <w:u w:val="single"/>
          <w:lang w:val="es-ES_tradnl"/>
        </w:rPr>
        <w:t>Solución: Para determinar los formatos 3D más utilizados se llevó a cabo una encuesta</w:t>
      </w:r>
      <w:r w:rsidRPr="005E7DA7">
        <w:rPr>
          <w:rStyle w:val="FootnoteReference"/>
          <w:rFonts w:ascii="Arial" w:eastAsia="Batang" w:hAnsi="Arial" w:cs="Arial"/>
          <w:sz w:val="17"/>
          <w:szCs w:val="17"/>
          <w:u w:val="single"/>
          <w:lang w:val="es-ES_tradnl" w:eastAsia="en-US"/>
        </w:rPr>
        <w:footnoteReference w:id="2"/>
      </w:r>
      <w:r w:rsidRPr="005E7DA7">
        <w:rPr>
          <w:rFonts w:ascii="Arial" w:hAnsi="Arial"/>
          <w:sz w:val="17"/>
          <w:u w:val="single"/>
          <w:lang w:val="es-ES_tradnl"/>
        </w:rPr>
        <w:t xml:space="preserve"> entre las Oficinas de PI y el sector industrial, en la que los encuestados indicaron los formatos utilizados actualmente para el tratamiento de las representaciones visuales de objetos para la protección de los derechos de PI. </w:t>
      </w:r>
    </w:p>
    <w:p w14:paraId="2655C14F" w14:textId="77777777" w:rsidR="00E62FA6" w:rsidRPr="005E7DA7" w:rsidRDefault="00E62FA6" w:rsidP="00CE3ABD">
      <w:pPr>
        <w:ind w:right="11"/>
        <w:jc w:val="both"/>
        <w:rPr>
          <w:rFonts w:ascii="Arial" w:eastAsia="Batang" w:hAnsi="Arial" w:cs="Arial"/>
          <w:b/>
          <w:bCs/>
          <w:sz w:val="17"/>
          <w:szCs w:val="17"/>
          <w:u w:val="single"/>
          <w:lang w:val="es-ES_tradnl"/>
        </w:rPr>
      </w:pPr>
      <w:r w:rsidRPr="005E7DA7">
        <w:rPr>
          <w:rFonts w:ascii="Arial" w:hAnsi="Arial"/>
          <w:b/>
          <w:sz w:val="17"/>
          <w:u w:val="single"/>
          <w:lang w:val="es-ES_tradnl"/>
        </w:rPr>
        <w:t>2. Abierto, accesible y normalizado</w:t>
      </w:r>
    </w:p>
    <w:p w14:paraId="2C0093E2" w14:textId="3497E44B" w:rsidR="00135BFF" w:rsidRPr="005E7DA7" w:rsidRDefault="00135BFF" w:rsidP="00CE3ABD">
      <w:pPr>
        <w:spacing w:after="240"/>
        <w:ind w:right="11"/>
        <w:jc w:val="both"/>
        <w:rPr>
          <w:rFonts w:ascii="Arial" w:eastAsia="Batang" w:hAnsi="Arial" w:cs="Arial"/>
          <w:sz w:val="17"/>
          <w:szCs w:val="17"/>
          <w:u w:val="single"/>
          <w:lang w:val="es-ES_tradnl"/>
        </w:rPr>
      </w:pPr>
      <w:r w:rsidRPr="005E7DA7">
        <w:rPr>
          <w:rFonts w:ascii="Arial" w:hAnsi="Arial"/>
          <w:sz w:val="17"/>
          <w:u w:val="single"/>
          <w:lang w:val="es-ES_tradnl"/>
        </w:rPr>
        <w:t xml:space="preserve">Objetivo: Este criterio garantiza que el formato sea reproducible a largo plazo.  Por ejemplo, algunos formatos no estandarizados requieren determinados programas informáticos y no están concebidos para un uso a largo plazo. </w:t>
      </w:r>
    </w:p>
    <w:p w14:paraId="42E5BD94" w14:textId="6DC42BAA" w:rsidR="00E62FA6" w:rsidRPr="005E7DA7" w:rsidRDefault="00135BFF" w:rsidP="00E62FA6">
      <w:pPr>
        <w:spacing w:after="340"/>
        <w:ind w:right="11"/>
        <w:jc w:val="both"/>
        <w:rPr>
          <w:rFonts w:ascii="Arial" w:eastAsia="Batang" w:hAnsi="Arial" w:cs="Arial"/>
          <w:sz w:val="17"/>
          <w:szCs w:val="17"/>
          <w:u w:val="single"/>
          <w:lang w:val="es-ES_tradnl"/>
        </w:rPr>
      </w:pPr>
      <w:r w:rsidRPr="005E7DA7">
        <w:rPr>
          <w:rFonts w:ascii="Arial" w:hAnsi="Arial"/>
          <w:sz w:val="17"/>
          <w:u w:val="single"/>
          <w:lang w:val="es-ES_tradnl"/>
        </w:rPr>
        <w:t>Solución: La preferencia por los formatos abiertos frente a los de propiedad se basó en el objetivo de su uso a largo plazo y, además, en que sean accesibles a una amplia gama de usuarios.  La estandarización es una ventaja que guarda relación con la capacidad de almacenamiento a largo plazo, aunque los formatos estandarizados pueden estar protegidos por patentes.</w:t>
      </w:r>
    </w:p>
    <w:p w14:paraId="02A6B45B" w14:textId="77777777" w:rsidR="00E62FA6" w:rsidRPr="005E7DA7" w:rsidRDefault="00E62FA6" w:rsidP="00CE3ABD">
      <w:pPr>
        <w:ind w:right="11"/>
        <w:jc w:val="both"/>
        <w:rPr>
          <w:rFonts w:ascii="Arial" w:eastAsia="Batang" w:hAnsi="Arial" w:cs="Arial"/>
          <w:b/>
          <w:bCs/>
          <w:sz w:val="17"/>
          <w:szCs w:val="17"/>
          <w:u w:val="single"/>
          <w:lang w:val="es-ES_tradnl"/>
        </w:rPr>
      </w:pPr>
      <w:r w:rsidRPr="005E7DA7">
        <w:rPr>
          <w:rFonts w:ascii="Arial" w:hAnsi="Arial"/>
          <w:b/>
          <w:sz w:val="17"/>
          <w:u w:val="single"/>
          <w:lang w:val="es-ES_tradnl"/>
        </w:rPr>
        <w:t>3. Requisitos específicos/información almacenada</w:t>
      </w:r>
    </w:p>
    <w:p w14:paraId="11CD1465" w14:textId="7E60C6D3" w:rsidR="00135BFF" w:rsidRPr="005E7DA7" w:rsidRDefault="00135BFF" w:rsidP="00CE3ABD">
      <w:pPr>
        <w:spacing w:after="240"/>
        <w:ind w:right="11"/>
        <w:jc w:val="both"/>
        <w:rPr>
          <w:rFonts w:ascii="Arial" w:eastAsia="Batang" w:hAnsi="Arial" w:cs="Arial"/>
          <w:sz w:val="17"/>
          <w:szCs w:val="17"/>
          <w:u w:val="single"/>
          <w:lang w:val="es-ES_tradnl"/>
        </w:rPr>
      </w:pPr>
      <w:r w:rsidRPr="005E7DA7">
        <w:rPr>
          <w:rFonts w:ascii="Arial" w:hAnsi="Arial"/>
          <w:sz w:val="17"/>
          <w:u w:val="single"/>
          <w:lang w:val="es-ES_tradnl"/>
        </w:rPr>
        <w:t xml:space="preserve">Objetivo: Este criterio garantiza la capacidad de almacenar los elementos obligatorios de un derecho de PI. </w:t>
      </w:r>
    </w:p>
    <w:p w14:paraId="4F7D541C" w14:textId="37E50881" w:rsidR="00E62FA6" w:rsidRPr="005E7DA7" w:rsidRDefault="00135BFF" w:rsidP="00E62FA6">
      <w:pPr>
        <w:spacing w:after="340"/>
        <w:ind w:right="11"/>
        <w:jc w:val="both"/>
        <w:rPr>
          <w:rFonts w:ascii="Arial" w:eastAsia="Batang" w:hAnsi="Arial" w:cs="Arial"/>
          <w:sz w:val="17"/>
          <w:szCs w:val="17"/>
          <w:u w:val="single"/>
          <w:lang w:val="es-ES_tradnl"/>
        </w:rPr>
      </w:pPr>
      <w:r w:rsidRPr="005E7DA7">
        <w:rPr>
          <w:rFonts w:ascii="Arial" w:hAnsi="Arial"/>
          <w:sz w:val="17"/>
          <w:u w:val="single"/>
          <w:lang w:val="es-ES_tradnl"/>
        </w:rPr>
        <w:t>Solución: Se han analizado varios formatos 3D para evaluar su exhaustividad a la hora de almacenar información sobre los derechos de PI, como la superficie del objeto 3D, las texturas, la posibilidad de contener varias partes que puedan examinarse por separado, etc. Parte de la información pertinente para la protección de los derechos de PI, como las fórmulas químicas y las secuencias genéticas, se consideró por separado, ya que la visualización en 3D de esos objetos puede ser útil tanto a efectos de examen como para la publicación de los datos, pero esos objetos pueden diferir de los modelos 3D creados mediante sistemas CAD o editores gráficos.</w:t>
      </w:r>
    </w:p>
    <w:p w14:paraId="161087C6" w14:textId="77777777" w:rsidR="00E62FA6" w:rsidRPr="005E7DA7" w:rsidRDefault="00E62FA6" w:rsidP="00CE3ABD">
      <w:pPr>
        <w:ind w:right="11"/>
        <w:jc w:val="both"/>
        <w:rPr>
          <w:rFonts w:ascii="Arial" w:eastAsia="Batang" w:hAnsi="Arial" w:cs="Arial"/>
          <w:b/>
          <w:bCs/>
          <w:sz w:val="17"/>
          <w:szCs w:val="17"/>
          <w:u w:val="single"/>
          <w:lang w:val="es-ES_tradnl"/>
        </w:rPr>
      </w:pPr>
      <w:r w:rsidRPr="005E7DA7">
        <w:rPr>
          <w:rFonts w:ascii="Arial" w:hAnsi="Arial"/>
          <w:b/>
          <w:sz w:val="17"/>
          <w:u w:val="single"/>
          <w:lang w:val="es-ES_tradnl"/>
        </w:rPr>
        <w:t>4. Accesibilidad entre plataformas y programas informáticos</w:t>
      </w:r>
    </w:p>
    <w:p w14:paraId="72A204AB" w14:textId="19DD8535" w:rsidR="00135BFF" w:rsidRPr="005E7DA7" w:rsidRDefault="00135BFF" w:rsidP="00CE3ABD">
      <w:pPr>
        <w:spacing w:after="240"/>
        <w:ind w:right="11"/>
        <w:jc w:val="both"/>
        <w:rPr>
          <w:rFonts w:ascii="Arial" w:eastAsia="Batang" w:hAnsi="Arial" w:cs="Arial"/>
          <w:sz w:val="17"/>
          <w:szCs w:val="17"/>
          <w:u w:val="single"/>
          <w:lang w:val="es-ES_tradnl"/>
        </w:rPr>
      </w:pPr>
      <w:r w:rsidRPr="005E7DA7">
        <w:rPr>
          <w:rFonts w:ascii="Arial" w:hAnsi="Arial"/>
          <w:sz w:val="17"/>
          <w:u w:val="single"/>
          <w:lang w:val="es-ES_tradnl"/>
        </w:rPr>
        <w:t>Objetivo: Este criterio garantiza que se podrá presentar una representación visual en uno de los formatos recomendados y que los datos publicados serán visibles para el público en general.</w:t>
      </w:r>
    </w:p>
    <w:p w14:paraId="133562FE" w14:textId="42899AC1" w:rsidR="00E62FA6" w:rsidRPr="005E7DA7" w:rsidRDefault="00135BFF" w:rsidP="00E62FA6">
      <w:pPr>
        <w:spacing w:after="340"/>
        <w:ind w:right="11"/>
        <w:jc w:val="both"/>
        <w:rPr>
          <w:rFonts w:ascii="Arial" w:eastAsia="Batang" w:hAnsi="Arial" w:cs="Arial"/>
          <w:sz w:val="17"/>
          <w:szCs w:val="17"/>
          <w:u w:val="single"/>
          <w:lang w:val="es-ES_tradnl"/>
        </w:rPr>
      </w:pPr>
      <w:r w:rsidRPr="005E7DA7">
        <w:rPr>
          <w:rFonts w:ascii="Arial" w:hAnsi="Arial"/>
          <w:sz w:val="17"/>
          <w:u w:val="single"/>
          <w:lang w:val="es-ES_tradnl"/>
        </w:rPr>
        <w:t>Solución: También se analizó la posibilidad de abrir y guardar esos formatos en programas informáticos de amplia difusión que se utilizan para crear una representación visual de los objetos para la protección de los derechos de PI (CAD, editores gráficos), así como la disponibilidad de diversos programas para procesar y mostrar esos formatos.</w:t>
      </w:r>
    </w:p>
    <w:p w14:paraId="02235643" w14:textId="77777777" w:rsidR="00E62FA6" w:rsidRPr="005E7DA7" w:rsidRDefault="00E62FA6" w:rsidP="003A76F3">
      <w:pPr>
        <w:keepNext/>
        <w:ind w:right="11"/>
        <w:jc w:val="both"/>
        <w:rPr>
          <w:rFonts w:ascii="Arial" w:eastAsia="Batang" w:hAnsi="Arial" w:cs="Arial"/>
          <w:b/>
          <w:bCs/>
          <w:sz w:val="17"/>
          <w:szCs w:val="17"/>
          <w:u w:val="single"/>
          <w:lang w:val="es-ES_tradnl"/>
        </w:rPr>
      </w:pPr>
      <w:r w:rsidRPr="005E7DA7">
        <w:rPr>
          <w:rFonts w:ascii="Arial" w:hAnsi="Arial"/>
          <w:b/>
          <w:sz w:val="17"/>
          <w:u w:val="single"/>
          <w:lang w:val="es-ES_tradnl"/>
        </w:rPr>
        <w:t>5. Tamaño del archivo</w:t>
      </w:r>
    </w:p>
    <w:p w14:paraId="0659E1A4" w14:textId="624BFEDF" w:rsidR="00135BFF" w:rsidRPr="005E7DA7" w:rsidRDefault="00135BFF" w:rsidP="00CE3ABD">
      <w:pPr>
        <w:spacing w:after="240"/>
        <w:ind w:right="11"/>
        <w:jc w:val="both"/>
        <w:rPr>
          <w:rFonts w:ascii="Arial" w:eastAsia="Batang" w:hAnsi="Arial" w:cs="Arial"/>
          <w:sz w:val="17"/>
          <w:szCs w:val="17"/>
          <w:u w:val="single"/>
          <w:lang w:val="es-ES_tradnl"/>
        </w:rPr>
      </w:pPr>
      <w:r w:rsidRPr="005E7DA7">
        <w:rPr>
          <w:rFonts w:ascii="Arial" w:hAnsi="Arial"/>
          <w:sz w:val="17"/>
          <w:u w:val="single"/>
          <w:lang w:val="es-ES_tradnl"/>
        </w:rPr>
        <w:t>Objetivo: Este criterio garantiza el rendimiento de los sistemas de información de procesamiento, almacenamiento y publicación de datos.</w:t>
      </w:r>
    </w:p>
    <w:p w14:paraId="752B298E" w14:textId="6C9C4756" w:rsidR="008656FC" w:rsidRPr="005E7DA7" w:rsidRDefault="00135BFF" w:rsidP="005E7DA7">
      <w:pPr>
        <w:spacing w:after="600"/>
        <w:ind w:right="11"/>
        <w:jc w:val="both"/>
        <w:rPr>
          <w:rFonts w:ascii="Arial" w:eastAsia="Batang" w:hAnsi="Arial" w:cs="Arial"/>
          <w:sz w:val="17"/>
          <w:szCs w:val="17"/>
          <w:u w:val="single"/>
          <w:lang w:val="es-ES_tradnl"/>
        </w:rPr>
      </w:pPr>
      <w:r w:rsidRPr="005E7DA7">
        <w:rPr>
          <w:rFonts w:ascii="Arial" w:hAnsi="Arial"/>
          <w:sz w:val="17"/>
          <w:u w:val="single"/>
          <w:lang w:val="es-ES_tradnl"/>
        </w:rPr>
        <w:t>Solución: Se han tenido en cuenta las restricciones en el tamaño de los archivos para almacenar, procesar y publicar esos objetos.  En el caso de algunos de los objetivos mencionados, se prefieren los formatos que almacenan la información necesaria en archivos más pequeños.</w:t>
      </w:r>
    </w:p>
    <w:p w14:paraId="1E4EEFB6" w14:textId="40249D19" w:rsidR="00877741" w:rsidRPr="005E7DA7" w:rsidRDefault="00877741" w:rsidP="005E7DA7">
      <w:pPr>
        <w:spacing w:after="360"/>
        <w:ind w:left="5528"/>
        <w:jc w:val="right"/>
        <w:rPr>
          <w:rFonts w:ascii="Arial" w:hAnsi="Arial" w:cs="Arial"/>
          <w:sz w:val="17"/>
          <w:szCs w:val="17"/>
          <w:lang w:val="es-ES_tradnl"/>
        </w:rPr>
      </w:pPr>
      <w:r w:rsidRPr="005E7DA7">
        <w:rPr>
          <w:rFonts w:ascii="Arial" w:hAnsi="Arial"/>
          <w:sz w:val="17"/>
          <w:lang w:val="es-ES_tradnl"/>
        </w:rPr>
        <w:t xml:space="preserve">[Fin del </w:t>
      </w:r>
      <w:r w:rsidRPr="005E7DA7">
        <w:rPr>
          <w:rFonts w:ascii="Arial" w:hAnsi="Arial"/>
          <w:sz w:val="17"/>
          <w:u w:val="single"/>
          <w:lang w:val="es-ES_tradnl"/>
        </w:rPr>
        <w:t>Anexo de la Norma ST.91</w:t>
      </w:r>
      <w:r w:rsidRPr="005E7DA7">
        <w:rPr>
          <w:rFonts w:ascii="Arial" w:hAnsi="Arial"/>
          <w:sz w:val="17"/>
          <w:lang w:val="es-ES_tradnl"/>
        </w:rPr>
        <w:t xml:space="preserve"> y de la Norma].</w:t>
      </w:r>
    </w:p>
    <w:p w14:paraId="0D36F71C" w14:textId="2638473E" w:rsidR="00FD51DC" w:rsidRPr="005E7DA7" w:rsidRDefault="008E35AA" w:rsidP="005E7DA7">
      <w:pPr>
        <w:jc w:val="right"/>
        <w:rPr>
          <w:rFonts w:ascii="Arial" w:hAnsi="Arial" w:cs="Arial"/>
          <w:sz w:val="22"/>
          <w:szCs w:val="22"/>
          <w:lang w:val="es-ES_tradnl"/>
        </w:rPr>
      </w:pPr>
      <w:r w:rsidRPr="005E7DA7">
        <w:rPr>
          <w:rFonts w:ascii="Arial" w:hAnsi="Arial"/>
          <w:sz w:val="22"/>
          <w:lang w:val="es-ES_tradnl"/>
        </w:rPr>
        <w:t>[Fin del Anexo y del documento]</w:t>
      </w:r>
    </w:p>
    <w:sectPr w:rsidR="00FD51DC" w:rsidRPr="005E7DA7" w:rsidSect="005E7DA7">
      <w:headerReference w:type="even" r:id="rId18"/>
      <w:headerReference w:type="default" r:id="rId19"/>
      <w:headerReference w:type="first" r:id="rId20"/>
      <w:pgSz w:w="11906" w:h="16838"/>
      <w:pgMar w:top="562" w:right="1138" w:bottom="1411" w:left="1411" w:header="706" w:footer="706" w:gutter="0"/>
      <w:cols w:space="72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6DE42" w14:textId="77777777" w:rsidR="009C5BFA" w:rsidRDefault="009C5BFA" w:rsidP="00EA494E">
      <w:r>
        <w:separator/>
      </w:r>
    </w:p>
  </w:endnote>
  <w:endnote w:type="continuationSeparator" w:id="0">
    <w:p w14:paraId="6CC461FC" w14:textId="77777777" w:rsidR="009C5BFA" w:rsidRDefault="009C5BFA" w:rsidP="00EA494E">
      <w:r>
        <w:continuationSeparator/>
      </w:r>
    </w:p>
  </w:endnote>
  <w:endnote w:type="continuationNotice" w:id="1">
    <w:p w14:paraId="423D86D5" w14:textId="77777777" w:rsidR="009C5BFA" w:rsidRDefault="009C5B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572">
    <w:altName w:val="Times New Roman"/>
    <w:charset w:val="CC"/>
    <w:family w:val="auto"/>
    <w:pitch w:val="variable"/>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DD9E2" w14:textId="77777777" w:rsidR="009C5BFA" w:rsidRDefault="009C5BFA" w:rsidP="00EA494E">
      <w:r>
        <w:separator/>
      </w:r>
    </w:p>
  </w:footnote>
  <w:footnote w:type="continuationSeparator" w:id="0">
    <w:p w14:paraId="48BCD8AC" w14:textId="77777777" w:rsidR="009C5BFA" w:rsidRDefault="009C5BFA" w:rsidP="00EA494E">
      <w:r>
        <w:continuationSeparator/>
      </w:r>
    </w:p>
  </w:footnote>
  <w:footnote w:type="continuationNotice" w:id="1">
    <w:p w14:paraId="64906EF5" w14:textId="77777777" w:rsidR="009C5BFA" w:rsidRDefault="009C5BFA"/>
  </w:footnote>
  <w:footnote w:id="2">
    <w:p w14:paraId="61BF0EE1" w14:textId="1B7E84D6" w:rsidR="00135BFF" w:rsidRPr="00EB3C82" w:rsidRDefault="00135BFF" w:rsidP="00135BFF">
      <w:pPr>
        <w:spacing w:after="340"/>
        <w:ind w:right="11"/>
        <w:rPr>
          <w:rFonts w:ascii="Arial" w:eastAsia="Batang" w:hAnsi="Arial" w:cs="Arial"/>
          <w:sz w:val="17"/>
          <w:szCs w:val="17"/>
          <w:u w:val="single"/>
        </w:rPr>
      </w:pPr>
      <w:r w:rsidRPr="005E7DA7">
        <w:rPr>
          <w:rStyle w:val="FootnoteReference"/>
        </w:rPr>
        <w:footnoteRef/>
      </w:r>
      <w:r w:rsidRPr="005E7DA7">
        <w:t xml:space="preserve"> </w:t>
      </w:r>
      <w:r>
        <w:rPr>
          <w:rFonts w:ascii="Arial" w:hAnsi="Arial"/>
          <w:sz w:val="17"/>
          <w:u w:val="single"/>
        </w:rPr>
        <w:t>https://www.wipo.int/export/sites/www/standards/es/pdf/surveys/3dmodels/analysis.pdf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A1224" w14:textId="77777777" w:rsidR="008656FC" w:rsidRPr="008656FC" w:rsidRDefault="008656FC" w:rsidP="008656FC">
    <w:pPr>
      <w:pStyle w:val="Header"/>
      <w:jc w:val="right"/>
      <w:rPr>
        <w:rFonts w:ascii="Arial" w:hAnsi="Arial" w:cs="Arial"/>
        <w:sz w:val="22"/>
        <w:szCs w:val="22"/>
      </w:rPr>
    </w:pPr>
    <w:r>
      <w:rPr>
        <w:rFonts w:ascii="Arial" w:hAnsi="Arial"/>
        <w:sz w:val="22"/>
      </w:rPr>
      <w:t>CWS/12/20</w:t>
    </w:r>
  </w:p>
  <w:p w14:paraId="30769BF6" w14:textId="77777777" w:rsidR="008656FC" w:rsidRPr="008656FC" w:rsidRDefault="008656FC" w:rsidP="008656FC">
    <w:pPr>
      <w:pStyle w:val="Header"/>
      <w:jc w:val="right"/>
      <w:rPr>
        <w:rFonts w:ascii="Arial" w:hAnsi="Arial" w:cs="Arial"/>
        <w:sz w:val="22"/>
        <w:szCs w:val="22"/>
      </w:rPr>
    </w:pPr>
    <w:r>
      <w:rPr>
        <w:rFonts w:ascii="Arial" w:hAnsi="Arial"/>
        <w:sz w:val="22"/>
      </w:rPr>
      <w:t xml:space="preserve">Anexo, página </w:t>
    </w:r>
    <w:r w:rsidRPr="008656FC">
      <w:rPr>
        <w:rFonts w:ascii="Arial" w:hAnsi="Arial" w:cs="Arial"/>
        <w:sz w:val="22"/>
      </w:rPr>
      <w:fldChar w:fldCharType="begin"/>
    </w:r>
    <w:r w:rsidRPr="008656FC">
      <w:rPr>
        <w:rFonts w:ascii="Arial" w:hAnsi="Arial" w:cs="Arial"/>
        <w:sz w:val="22"/>
      </w:rPr>
      <w:instrText xml:space="preserve"> PAGE  \* Arabic  \* MERGEFORMAT </w:instrText>
    </w:r>
    <w:r w:rsidRPr="008656FC">
      <w:rPr>
        <w:rFonts w:ascii="Arial" w:hAnsi="Arial" w:cs="Arial"/>
        <w:sz w:val="22"/>
      </w:rPr>
      <w:fldChar w:fldCharType="separate"/>
    </w:r>
    <w:r w:rsidRPr="008656FC">
      <w:rPr>
        <w:rFonts w:ascii="Arial" w:hAnsi="Arial" w:cs="Arial"/>
        <w:sz w:val="22"/>
      </w:rPr>
      <w:t>1</w:t>
    </w:r>
    <w:r w:rsidRPr="008656FC">
      <w:rPr>
        <w:rFonts w:ascii="Arial" w:hAnsi="Arial" w:cs="Arial"/>
        <w:sz w:val="22"/>
      </w:rPr>
      <w:fldChar w:fldCharType="end"/>
    </w:r>
  </w:p>
  <w:p w14:paraId="20CFCB6F" w14:textId="77777777" w:rsidR="008656FC" w:rsidRDefault="008656FC" w:rsidP="00EA494E">
    <w:pPr>
      <w:pStyle w:val="Header"/>
    </w:pPr>
  </w:p>
  <w:p w14:paraId="725118CE" w14:textId="77777777" w:rsidR="008656FC" w:rsidRDefault="008656FC" w:rsidP="00EA49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9FEA3" w14:textId="77777777" w:rsidR="008656FC" w:rsidRPr="005E7DA7" w:rsidRDefault="008656FC" w:rsidP="005E7DA7">
    <w:pPr>
      <w:pStyle w:val="Header"/>
      <w:jc w:val="right"/>
      <w:rPr>
        <w:rFonts w:ascii="Arial" w:hAnsi="Arial" w:cs="Arial"/>
        <w:sz w:val="22"/>
        <w:szCs w:val="22"/>
      </w:rPr>
    </w:pPr>
    <w:r w:rsidRPr="005E7DA7">
      <w:rPr>
        <w:rFonts w:ascii="Arial" w:hAnsi="Arial" w:cs="Arial"/>
        <w:sz w:val="22"/>
      </w:rPr>
      <w:t>CWS/12/20</w:t>
    </w:r>
  </w:p>
  <w:p w14:paraId="1EBA9DFD" w14:textId="77777777" w:rsidR="008656FC" w:rsidRPr="005E7DA7" w:rsidRDefault="008656FC" w:rsidP="005E7DA7">
    <w:pPr>
      <w:pStyle w:val="Header"/>
      <w:jc w:val="right"/>
      <w:rPr>
        <w:rFonts w:ascii="Arial" w:hAnsi="Arial" w:cs="Arial"/>
        <w:sz w:val="22"/>
        <w:szCs w:val="22"/>
      </w:rPr>
    </w:pPr>
    <w:r w:rsidRPr="005E7DA7">
      <w:rPr>
        <w:rFonts w:ascii="Arial" w:hAnsi="Arial" w:cs="Arial"/>
        <w:sz w:val="22"/>
      </w:rPr>
      <w:t xml:space="preserve">Anexo, página </w:t>
    </w:r>
    <w:r w:rsidRPr="005E7DA7">
      <w:rPr>
        <w:rFonts w:ascii="Arial" w:hAnsi="Arial" w:cs="Arial"/>
        <w:sz w:val="22"/>
      </w:rPr>
      <w:fldChar w:fldCharType="begin"/>
    </w:r>
    <w:r w:rsidRPr="005E7DA7">
      <w:rPr>
        <w:rFonts w:ascii="Arial" w:hAnsi="Arial" w:cs="Arial"/>
        <w:sz w:val="22"/>
      </w:rPr>
      <w:instrText xml:space="preserve"> PAGE  \* Arabic  \* MERGEFORMAT </w:instrText>
    </w:r>
    <w:r w:rsidRPr="005E7DA7">
      <w:rPr>
        <w:rFonts w:ascii="Arial" w:hAnsi="Arial" w:cs="Arial"/>
        <w:sz w:val="22"/>
      </w:rPr>
      <w:fldChar w:fldCharType="separate"/>
    </w:r>
    <w:r w:rsidRPr="005E7DA7">
      <w:rPr>
        <w:rFonts w:ascii="Arial" w:hAnsi="Arial" w:cs="Arial"/>
        <w:sz w:val="22"/>
      </w:rPr>
      <w:t>1</w:t>
    </w:r>
    <w:r w:rsidRPr="005E7DA7">
      <w:rPr>
        <w:rFonts w:ascii="Arial" w:hAnsi="Arial" w:cs="Arial"/>
        <w:sz w:val="22"/>
      </w:rPr>
      <w:fldChar w:fldCharType="end"/>
    </w:r>
  </w:p>
  <w:p w14:paraId="55D061B4" w14:textId="77777777" w:rsidR="008656FC" w:rsidRPr="005E7DA7" w:rsidRDefault="008656FC" w:rsidP="005E7DA7">
    <w:pPr>
      <w:pStyle w:val="Header"/>
      <w:jc w:val="right"/>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DC61A" w14:textId="0187D27A" w:rsidR="00EA494E" w:rsidRPr="008656FC" w:rsidRDefault="008656FC" w:rsidP="008656FC">
    <w:pPr>
      <w:pStyle w:val="Header"/>
      <w:jc w:val="right"/>
      <w:rPr>
        <w:rFonts w:ascii="Arial" w:hAnsi="Arial" w:cs="Arial"/>
        <w:sz w:val="22"/>
        <w:szCs w:val="22"/>
      </w:rPr>
    </w:pPr>
    <w:r>
      <w:rPr>
        <w:rFonts w:ascii="Arial" w:hAnsi="Arial"/>
        <w:sz w:val="22"/>
      </w:rPr>
      <w:t>CWS/12/20</w:t>
    </w:r>
  </w:p>
  <w:p w14:paraId="348509FE" w14:textId="6F0BF63A" w:rsidR="008656FC" w:rsidRDefault="008656FC" w:rsidP="008656FC">
    <w:pPr>
      <w:pStyle w:val="Header"/>
      <w:jc w:val="right"/>
      <w:rPr>
        <w:rFonts w:ascii="Arial" w:hAnsi="Arial" w:cs="Arial"/>
        <w:sz w:val="22"/>
      </w:rPr>
    </w:pPr>
    <w:r>
      <w:rPr>
        <w:rFonts w:ascii="Arial" w:hAnsi="Arial"/>
        <w:sz w:val="22"/>
      </w:rPr>
      <w:t xml:space="preserve">Anexo, página </w:t>
    </w:r>
    <w:r>
      <w:rPr>
        <w:rFonts w:ascii="Arial" w:hAnsi="Arial" w:cs="Arial"/>
        <w:sz w:val="22"/>
      </w:rPr>
      <w:fldChar w:fldCharType="begin"/>
    </w:r>
    <w:r>
      <w:rPr>
        <w:rFonts w:ascii="Arial" w:hAnsi="Arial" w:cs="Arial"/>
        <w:sz w:val="22"/>
      </w:rPr>
      <w:instrText xml:space="preserve"> PAGE  \* Arabic  \* MERGEFORMAT </w:instrText>
    </w:r>
    <w:r>
      <w:rPr>
        <w:rFonts w:ascii="Arial" w:hAnsi="Arial" w:cs="Arial"/>
        <w:sz w:val="22"/>
      </w:rPr>
      <w:fldChar w:fldCharType="separate"/>
    </w:r>
    <w:r>
      <w:rPr>
        <w:rFonts w:ascii="Arial" w:hAnsi="Arial" w:cs="Arial"/>
        <w:sz w:val="22"/>
      </w:rPr>
      <w:t>1</w:t>
    </w:r>
    <w:r>
      <w:rPr>
        <w:rFonts w:ascii="Arial" w:hAnsi="Arial" w:cs="Arial"/>
        <w:sz w:val="22"/>
      </w:rPr>
      <w:fldChar w:fldCharType="end"/>
    </w:r>
  </w:p>
  <w:p w14:paraId="17A46DD0" w14:textId="77777777" w:rsidR="005E7DA7" w:rsidRPr="008656FC" w:rsidRDefault="005E7DA7" w:rsidP="008656FC">
    <w:pPr>
      <w:pStyle w:val="Header"/>
      <w:jc w:val="right"/>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3DAC5E02"/>
    <w:lvl w:ilvl="0">
      <w:start w:val="1"/>
      <w:numFmt w:val="decimal"/>
      <w:lvlText w:val="%1."/>
      <w:lvlJc w:val="left"/>
      <w:pPr>
        <w:tabs>
          <w:tab w:val="num" w:pos="1440"/>
        </w:tabs>
        <w:ind w:left="1440" w:hanging="360"/>
      </w:pPr>
    </w:lvl>
  </w:abstractNum>
  <w:abstractNum w:abstractNumId="1" w15:restartNumberingAfterBreak="0">
    <w:nsid w:val="00000001"/>
    <w:multiLevelType w:val="multilevel"/>
    <w:tmpl w:val="EBDACEDE"/>
    <w:name w:val="WWNum1"/>
    <w:lvl w:ilvl="0">
      <w:start w:val="1"/>
      <w:numFmt w:val="decimal"/>
      <w:lvlText w:val="%1."/>
      <w:lvlJc w:val="left"/>
      <w:pPr>
        <w:tabs>
          <w:tab w:val="num" w:pos="0"/>
        </w:tabs>
        <w:ind w:left="720" w:hanging="360"/>
      </w:pPr>
      <w:rPr>
        <w:rFonts w:hint="default"/>
      </w:rPr>
    </w:lvl>
    <w:lvl w:ilvl="1">
      <w:start w:val="1"/>
      <w:numFmt w:val="bullet"/>
      <w:lvlText w:val=""/>
      <w:lvlJc w:val="left"/>
      <w:pPr>
        <w:tabs>
          <w:tab w:val="num" w:pos="-360"/>
        </w:tabs>
        <w:ind w:left="1080" w:hanging="360"/>
      </w:pPr>
      <w:rPr>
        <w:rFonts w:ascii="Symbol" w:hAnsi="Symbol"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2" w15:restartNumberingAfterBreak="0">
    <w:nsid w:val="00000002"/>
    <w:multiLevelType w:val="multilevel"/>
    <w:tmpl w:val="C65899CC"/>
    <w:name w:val="WWNum3"/>
    <w:lvl w:ilvl="0">
      <w:start w:val="1"/>
      <w:numFmt w:val="lowerLetter"/>
      <w:lvlText w:val="%1)"/>
      <w:lvlJc w:val="left"/>
      <w:pPr>
        <w:tabs>
          <w:tab w:val="num" w:pos="0"/>
        </w:tabs>
        <w:ind w:left="360" w:hanging="360"/>
      </w:pPr>
      <w:rPr>
        <w:rFonts w:hint="default"/>
      </w:rPr>
    </w:lvl>
    <w:lvl w:ilvl="1">
      <w:start w:val="1"/>
      <w:numFmt w:val="lowerLetter"/>
      <w:lvlText w:val="%2."/>
      <w:lvlJc w:val="left"/>
      <w:pPr>
        <w:tabs>
          <w:tab w:val="num" w:pos="0"/>
        </w:tabs>
        <w:ind w:left="1788" w:hanging="360"/>
      </w:pPr>
      <w:rPr>
        <w:rFonts w:hint="default"/>
      </w:rPr>
    </w:lvl>
    <w:lvl w:ilvl="2">
      <w:start w:val="1"/>
      <w:numFmt w:val="lowerRoman"/>
      <w:lvlText w:val="%2.%3."/>
      <w:lvlJc w:val="right"/>
      <w:pPr>
        <w:tabs>
          <w:tab w:val="num" w:pos="0"/>
        </w:tabs>
        <w:ind w:left="2508" w:hanging="180"/>
      </w:pPr>
      <w:rPr>
        <w:rFonts w:hint="default"/>
      </w:rPr>
    </w:lvl>
    <w:lvl w:ilvl="3">
      <w:start w:val="1"/>
      <w:numFmt w:val="decimal"/>
      <w:lvlText w:val="%2.%3.%4."/>
      <w:lvlJc w:val="left"/>
      <w:pPr>
        <w:tabs>
          <w:tab w:val="num" w:pos="0"/>
        </w:tabs>
        <w:ind w:left="3228" w:hanging="360"/>
      </w:pPr>
      <w:rPr>
        <w:rFonts w:hint="default"/>
      </w:rPr>
    </w:lvl>
    <w:lvl w:ilvl="4">
      <w:start w:val="1"/>
      <w:numFmt w:val="lowerLetter"/>
      <w:lvlText w:val="%2.%3.%4.%5."/>
      <w:lvlJc w:val="left"/>
      <w:pPr>
        <w:tabs>
          <w:tab w:val="num" w:pos="0"/>
        </w:tabs>
        <w:ind w:left="3948" w:hanging="360"/>
      </w:pPr>
      <w:rPr>
        <w:rFonts w:hint="default"/>
      </w:rPr>
    </w:lvl>
    <w:lvl w:ilvl="5">
      <w:start w:val="1"/>
      <w:numFmt w:val="lowerRoman"/>
      <w:lvlText w:val="%2.%3.%4.%5.%6."/>
      <w:lvlJc w:val="right"/>
      <w:pPr>
        <w:tabs>
          <w:tab w:val="num" w:pos="0"/>
        </w:tabs>
        <w:ind w:left="4668" w:hanging="180"/>
      </w:pPr>
      <w:rPr>
        <w:rFonts w:hint="default"/>
      </w:rPr>
    </w:lvl>
    <w:lvl w:ilvl="6">
      <w:start w:val="1"/>
      <w:numFmt w:val="decimal"/>
      <w:lvlText w:val="%2.%3.%4.%5.%6.%7."/>
      <w:lvlJc w:val="left"/>
      <w:pPr>
        <w:tabs>
          <w:tab w:val="num" w:pos="0"/>
        </w:tabs>
        <w:ind w:left="5388" w:hanging="360"/>
      </w:pPr>
      <w:rPr>
        <w:rFonts w:hint="default"/>
      </w:rPr>
    </w:lvl>
    <w:lvl w:ilvl="7">
      <w:start w:val="1"/>
      <w:numFmt w:val="lowerLetter"/>
      <w:lvlText w:val="%2.%3.%4.%5.%6.%7.%8."/>
      <w:lvlJc w:val="left"/>
      <w:pPr>
        <w:tabs>
          <w:tab w:val="num" w:pos="0"/>
        </w:tabs>
        <w:ind w:left="6108" w:hanging="360"/>
      </w:pPr>
      <w:rPr>
        <w:rFonts w:hint="default"/>
      </w:rPr>
    </w:lvl>
    <w:lvl w:ilvl="8">
      <w:start w:val="1"/>
      <w:numFmt w:val="lowerRoman"/>
      <w:lvlText w:val="%2.%3.%4.%5.%6.%7.%8.%9."/>
      <w:lvlJc w:val="right"/>
      <w:pPr>
        <w:tabs>
          <w:tab w:val="num" w:pos="0"/>
        </w:tabs>
        <w:ind w:left="6828" w:hanging="180"/>
      </w:pPr>
      <w:rPr>
        <w:rFonts w:hint="default"/>
      </w:rPr>
    </w:lvl>
  </w:abstractNum>
  <w:abstractNum w:abstractNumId="3" w15:restartNumberingAfterBreak="0">
    <w:nsid w:val="00000003"/>
    <w:multiLevelType w:val="multilevel"/>
    <w:tmpl w:val="00000003"/>
    <w:name w:val="WWNum4"/>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2.%3."/>
      <w:lvlJc w:val="right"/>
      <w:pPr>
        <w:tabs>
          <w:tab w:val="num" w:pos="0"/>
        </w:tabs>
        <w:ind w:left="2508" w:hanging="180"/>
      </w:pPr>
    </w:lvl>
    <w:lvl w:ilvl="3">
      <w:start w:val="1"/>
      <w:numFmt w:val="decimal"/>
      <w:lvlText w:val="%2.%3.%4."/>
      <w:lvlJc w:val="left"/>
      <w:pPr>
        <w:tabs>
          <w:tab w:val="num" w:pos="0"/>
        </w:tabs>
        <w:ind w:left="3228" w:hanging="360"/>
      </w:pPr>
    </w:lvl>
    <w:lvl w:ilvl="4">
      <w:start w:val="1"/>
      <w:numFmt w:val="lowerLetter"/>
      <w:lvlText w:val="%2.%3.%4.%5."/>
      <w:lvlJc w:val="left"/>
      <w:pPr>
        <w:tabs>
          <w:tab w:val="num" w:pos="0"/>
        </w:tabs>
        <w:ind w:left="3948" w:hanging="360"/>
      </w:pPr>
    </w:lvl>
    <w:lvl w:ilvl="5">
      <w:start w:val="1"/>
      <w:numFmt w:val="lowerRoman"/>
      <w:lvlText w:val="%2.%3.%4.%5.%6."/>
      <w:lvlJc w:val="right"/>
      <w:pPr>
        <w:tabs>
          <w:tab w:val="num" w:pos="0"/>
        </w:tabs>
        <w:ind w:left="4668" w:hanging="180"/>
      </w:pPr>
    </w:lvl>
    <w:lvl w:ilvl="6">
      <w:start w:val="1"/>
      <w:numFmt w:val="decimal"/>
      <w:lvlText w:val="%2.%3.%4.%5.%6.%7."/>
      <w:lvlJc w:val="left"/>
      <w:pPr>
        <w:tabs>
          <w:tab w:val="num" w:pos="0"/>
        </w:tabs>
        <w:ind w:left="5388" w:hanging="360"/>
      </w:pPr>
    </w:lvl>
    <w:lvl w:ilvl="7">
      <w:start w:val="1"/>
      <w:numFmt w:val="lowerLetter"/>
      <w:lvlText w:val="%2.%3.%4.%5.%6.%7.%8."/>
      <w:lvlJc w:val="left"/>
      <w:pPr>
        <w:tabs>
          <w:tab w:val="num" w:pos="0"/>
        </w:tabs>
        <w:ind w:left="6108" w:hanging="360"/>
      </w:pPr>
    </w:lvl>
    <w:lvl w:ilvl="8">
      <w:start w:val="1"/>
      <w:numFmt w:val="lowerRoman"/>
      <w:lvlText w:val="%2.%3.%4.%5.%6.%7.%8.%9."/>
      <w:lvlJc w:val="right"/>
      <w:pPr>
        <w:tabs>
          <w:tab w:val="num" w:pos="0"/>
        </w:tabs>
        <w:ind w:left="6828" w:hanging="180"/>
      </w:pPr>
    </w:lvl>
  </w:abstractNum>
  <w:abstractNum w:abstractNumId="4" w15:restartNumberingAfterBreak="0">
    <w:nsid w:val="00000004"/>
    <w:multiLevelType w:val="multilevel"/>
    <w:tmpl w:val="00000004"/>
    <w:name w:val="WWNum5"/>
    <w:lvl w:ilvl="0">
      <w:start w:val="1"/>
      <w:numFmt w:val="bullet"/>
      <w:lvlText w:val="-"/>
      <w:lvlJc w:val="left"/>
      <w:pPr>
        <w:tabs>
          <w:tab w:val="num" w:pos="0"/>
        </w:tabs>
        <w:ind w:left="1080" w:hanging="360"/>
      </w:pPr>
      <w:rPr>
        <w:rFonts w:ascii="Times New Roman" w:hAnsi="Times New Roman" w:cs="Times New Roman"/>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5" w15:restartNumberingAfterBreak="0">
    <w:nsid w:val="00000005"/>
    <w:multiLevelType w:val="multilevel"/>
    <w:tmpl w:val="00000005"/>
    <w:lvl w:ilvl="0">
      <w:start w:val="1"/>
      <w:numFmt w:val="none"/>
      <w:pStyle w:val="ONUM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15:restartNumberingAfterBreak="0">
    <w:nsid w:val="1E433523"/>
    <w:multiLevelType w:val="multilevel"/>
    <w:tmpl w:val="00000001"/>
    <w:lvl w:ilvl="0">
      <w:start w:val="1"/>
      <w:numFmt w:val="decimal"/>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2B993B4C"/>
    <w:multiLevelType w:val="multilevel"/>
    <w:tmpl w:val="5C907124"/>
    <w:lvl w:ilvl="0">
      <w:start w:val="1"/>
      <w:numFmt w:val="lowerLetter"/>
      <w:lvlText w:val="%1)"/>
      <w:lvlJc w:val="left"/>
      <w:pPr>
        <w:tabs>
          <w:tab w:val="num" w:pos="567"/>
        </w:tabs>
        <w:ind w:left="927" w:hanging="360"/>
      </w:pPr>
      <w:rPr>
        <w:rFonts w:hint="default"/>
      </w:rPr>
    </w:lvl>
    <w:lvl w:ilvl="1">
      <w:start w:val="1"/>
      <w:numFmt w:val="lowerLetter"/>
      <w:lvlText w:val="%2."/>
      <w:lvlJc w:val="left"/>
      <w:pPr>
        <w:tabs>
          <w:tab w:val="num" w:pos="567"/>
        </w:tabs>
        <w:ind w:left="2355" w:hanging="360"/>
      </w:pPr>
      <w:rPr>
        <w:rFonts w:hint="default"/>
      </w:rPr>
    </w:lvl>
    <w:lvl w:ilvl="2">
      <w:start w:val="1"/>
      <w:numFmt w:val="lowerRoman"/>
      <w:lvlText w:val="%2.%3."/>
      <w:lvlJc w:val="right"/>
      <w:pPr>
        <w:tabs>
          <w:tab w:val="num" w:pos="567"/>
        </w:tabs>
        <w:ind w:left="3075" w:hanging="180"/>
      </w:pPr>
      <w:rPr>
        <w:rFonts w:hint="default"/>
      </w:rPr>
    </w:lvl>
    <w:lvl w:ilvl="3">
      <w:start w:val="1"/>
      <w:numFmt w:val="decimal"/>
      <w:lvlText w:val="%2.%3.%4."/>
      <w:lvlJc w:val="left"/>
      <w:pPr>
        <w:tabs>
          <w:tab w:val="num" w:pos="567"/>
        </w:tabs>
        <w:ind w:left="3795" w:hanging="360"/>
      </w:pPr>
      <w:rPr>
        <w:rFonts w:hint="default"/>
      </w:rPr>
    </w:lvl>
    <w:lvl w:ilvl="4">
      <w:start w:val="1"/>
      <w:numFmt w:val="lowerLetter"/>
      <w:lvlText w:val="%2.%3.%4.%5."/>
      <w:lvlJc w:val="left"/>
      <w:pPr>
        <w:tabs>
          <w:tab w:val="num" w:pos="567"/>
        </w:tabs>
        <w:ind w:left="4515" w:hanging="360"/>
      </w:pPr>
      <w:rPr>
        <w:rFonts w:hint="default"/>
      </w:rPr>
    </w:lvl>
    <w:lvl w:ilvl="5">
      <w:start w:val="1"/>
      <w:numFmt w:val="lowerRoman"/>
      <w:lvlText w:val="%2.%3.%4.%5.%6."/>
      <w:lvlJc w:val="right"/>
      <w:pPr>
        <w:tabs>
          <w:tab w:val="num" w:pos="567"/>
        </w:tabs>
        <w:ind w:left="5235" w:hanging="180"/>
      </w:pPr>
      <w:rPr>
        <w:rFonts w:hint="default"/>
      </w:rPr>
    </w:lvl>
    <w:lvl w:ilvl="6">
      <w:start w:val="1"/>
      <w:numFmt w:val="decimal"/>
      <w:lvlText w:val="%2.%3.%4.%5.%6.%7."/>
      <w:lvlJc w:val="left"/>
      <w:pPr>
        <w:tabs>
          <w:tab w:val="num" w:pos="567"/>
        </w:tabs>
        <w:ind w:left="5955" w:hanging="360"/>
      </w:pPr>
      <w:rPr>
        <w:rFonts w:hint="default"/>
      </w:rPr>
    </w:lvl>
    <w:lvl w:ilvl="7">
      <w:start w:val="1"/>
      <w:numFmt w:val="lowerLetter"/>
      <w:lvlText w:val="%2.%3.%4.%5.%6.%7.%8."/>
      <w:lvlJc w:val="left"/>
      <w:pPr>
        <w:tabs>
          <w:tab w:val="num" w:pos="567"/>
        </w:tabs>
        <w:ind w:left="6675" w:hanging="360"/>
      </w:pPr>
      <w:rPr>
        <w:rFonts w:hint="default"/>
      </w:rPr>
    </w:lvl>
    <w:lvl w:ilvl="8">
      <w:start w:val="1"/>
      <w:numFmt w:val="lowerRoman"/>
      <w:lvlText w:val="%2.%3.%4.%5.%6.%7.%8.%9."/>
      <w:lvlJc w:val="right"/>
      <w:pPr>
        <w:tabs>
          <w:tab w:val="num" w:pos="567"/>
        </w:tabs>
        <w:ind w:left="7395" w:hanging="180"/>
      </w:pPr>
      <w:rPr>
        <w:rFonts w:hint="default"/>
      </w:rPr>
    </w:lvl>
  </w:abstractNum>
  <w:abstractNum w:abstractNumId="8" w15:restartNumberingAfterBreak="0">
    <w:nsid w:val="476B2994"/>
    <w:multiLevelType w:val="multilevel"/>
    <w:tmpl w:val="00000001"/>
    <w:lvl w:ilvl="0">
      <w:start w:val="1"/>
      <w:numFmt w:val="decimal"/>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 w15:restartNumberingAfterBreak="0">
    <w:nsid w:val="49810D30"/>
    <w:multiLevelType w:val="multilevel"/>
    <w:tmpl w:val="00000001"/>
    <w:lvl w:ilvl="0">
      <w:start w:val="1"/>
      <w:numFmt w:val="decimal"/>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4F09444F"/>
    <w:multiLevelType w:val="multilevel"/>
    <w:tmpl w:val="510C8C64"/>
    <w:name w:val="WWNum3"/>
    <w:lvl w:ilvl="0">
      <w:start w:val="1"/>
      <w:numFmt w:val="lowerLetter"/>
      <w:lvlText w:val="(%1)"/>
      <w:lvlJc w:val="left"/>
      <w:pPr>
        <w:tabs>
          <w:tab w:val="num" w:pos="0"/>
        </w:tabs>
        <w:ind w:left="360" w:hanging="360"/>
      </w:pPr>
      <w:rPr>
        <w:rFonts w:hint="default"/>
      </w:rPr>
    </w:lvl>
    <w:lvl w:ilvl="1">
      <w:start w:val="1"/>
      <w:numFmt w:val="lowerLetter"/>
      <w:lvlText w:val="%2."/>
      <w:lvlJc w:val="left"/>
      <w:pPr>
        <w:tabs>
          <w:tab w:val="num" w:pos="0"/>
        </w:tabs>
        <w:ind w:left="1788" w:hanging="360"/>
      </w:pPr>
      <w:rPr>
        <w:rFonts w:hint="default"/>
      </w:rPr>
    </w:lvl>
    <w:lvl w:ilvl="2">
      <w:start w:val="1"/>
      <w:numFmt w:val="lowerRoman"/>
      <w:lvlText w:val="%2.%3."/>
      <w:lvlJc w:val="right"/>
      <w:pPr>
        <w:tabs>
          <w:tab w:val="num" w:pos="0"/>
        </w:tabs>
        <w:ind w:left="2508" w:hanging="180"/>
      </w:pPr>
      <w:rPr>
        <w:rFonts w:hint="default"/>
      </w:rPr>
    </w:lvl>
    <w:lvl w:ilvl="3">
      <w:start w:val="1"/>
      <w:numFmt w:val="decimal"/>
      <w:lvlText w:val="%2.%3.%4."/>
      <w:lvlJc w:val="left"/>
      <w:pPr>
        <w:tabs>
          <w:tab w:val="num" w:pos="0"/>
        </w:tabs>
        <w:ind w:left="3228" w:hanging="360"/>
      </w:pPr>
      <w:rPr>
        <w:rFonts w:hint="default"/>
      </w:rPr>
    </w:lvl>
    <w:lvl w:ilvl="4">
      <w:start w:val="1"/>
      <w:numFmt w:val="lowerLetter"/>
      <w:lvlText w:val="%2.%3.%4.%5."/>
      <w:lvlJc w:val="left"/>
      <w:pPr>
        <w:tabs>
          <w:tab w:val="num" w:pos="0"/>
        </w:tabs>
        <w:ind w:left="3948" w:hanging="360"/>
      </w:pPr>
      <w:rPr>
        <w:rFonts w:hint="default"/>
      </w:rPr>
    </w:lvl>
    <w:lvl w:ilvl="5">
      <w:start w:val="1"/>
      <w:numFmt w:val="lowerRoman"/>
      <w:lvlText w:val="%2.%3.%4.%5.%6."/>
      <w:lvlJc w:val="right"/>
      <w:pPr>
        <w:tabs>
          <w:tab w:val="num" w:pos="0"/>
        </w:tabs>
        <w:ind w:left="4668" w:hanging="180"/>
      </w:pPr>
      <w:rPr>
        <w:rFonts w:hint="default"/>
      </w:rPr>
    </w:lvl>
    <w:lvl w:ilvl="6">
      <w:start w:val="1"/>
      <w:numFmt w:val="decimal"/>
      <w:lvlText w:val="%2.%3.%4.%5.%6.%7."/>
      <w:lvlJc w:val="left"/>
      <w:pPr>
        <w:tabs>
          <w:tab w:val="num" w:pos="0"/>
        </w:tabs>
        <w:ind w:left="5388" w:hanging="360"/>
      </w:pPr>
      <w:rPr>
        <w:rFonts w:hint="default"/>
      </w:rPr>
    </w:lvl>
    <w:lvl w:ilvl="7">
      <w:start w:val="1"/>
      <w:numFmt w:val="lowerLetter"/>
      <w:lvlText w:val="%2.%3.%4.%5.%6.%7.%8."/>
      <w:lvlJc w:val="left"/>
      <w:pPr>
        <w:tabs>
          <w:tab w:val="num" w:pos="0"/>
        </w:tabs>
        <w:ind w:left="6108" w:hanging="360"/>
      </w:pPr>
      <w:rPr>
        <w:rFonts w:hint="default"/>
      </w:rPr>
    </w:lvl>
    <w:lvl w:ilvl="8">
      <w:start w:val="1"/>
      <w:numFmt w:val="lowerRoman"/>
      <w:lvlText w:val="%2.%3.%4.%5.%6.%7.%8.%9."/>
      <w:lvlJc w:val="right"/>
      <w:pPr>
        <w:tabs>
          <w:tab w:val="num" w:pos="0"/>
        </w:tabs>
        <w:ind w:left="6828" w:hanging="180"/>
      </w:pPr>
      <w:rPr>
        <w:rFonts w:hint="default"/>
      </w:rPr>
    </w:lvl>
  </w:abstractNum>
  <w:abstractNum w:abstractNumId="11" w15:restartNumberingAfterBreak="0">
    <w:nsid w:val="595A110B"/>
    <w:multiLevelType w:val="multilevel"/>
    <w:tmpl w:val="D9FAF67A"/>
    <w:lvl w:ilvl="0">
      <w:start w:val="1"/>
      <w:numFmt w:val="lowerLetter"/>
      <w:lvlText w:val="(%1)"/>
      <w:lvlJc w:val="left"/>
      <w:pPr>
        <w:tabs>
          <w:tab w:val="num" w:pos="0"/>
        </w:tabs>
        <w:ind w:left="360" w:hanging="360"/>
      </w:pPr>
      <w:rPr>
        <w:rFonts w:hint="default"/>
      </w:rPr>
    </w:lvl>
    <w:lvl w:ilvl="1">
      <w:start w:val="1"/>
      <w:numFmt w:val="lowerLetter"/>
      <w:lvlText w:val="%2."/>
      <w:lvlJc w:val="left"/>
      <w:pPr>
        <w:tabs>
          <w:tab w:val="num" w:pos="0"/>
        </w:tabs>
        <w:ind w:left="1788" w:hanging="360"/>
      </w:pPr>
      <w:rPr>
        <w:rFonts w:hint="default"/>
      </w:rPr>
    </w:lvl>
    <w:lvl w:ilvl="2">
      <w:start w:val="1"/>
      <w:numFmt w:val="lowerRoman"/>
      <w:lvlText w:val="%2.%3."/>
      <w:lvlJc w:val="right"/>
      <w:pPr>
        <w:tabs>
          <w:tab w:val="num" w:pos="0"/>
        </w:tabs>
        <w:ind w:left="2508" w:hanging="180"/>
      </w:pPr>
      <w:rPr>
        <w:rFonts w:hint="default"/>
      </w:rPr>
    </w:lvl>
    <w:lvl w:ilvl="3">
      <w:start w:val="1"/>
      <w:numFmt w:val="decimal"/>
      <w:lvlText w:val="%2.%3.%4."/>
      <w:lvlJc w:val="left"/>
      <w:pPr>
        <w:tabs>
          <w:tab w:val="num" w:pos="0"/>
        </w:tabs>
        <w:ind w:left="3228" w:hanging="360"/>
      </w:pPr>
      <w:rPr>
        <w:rFonts w:hint="default"/>
      </w:rPr>
    </w:lvl>
    <w:lvl w:ilvl="4">
      <w:start w:val="1"/>
      <w:numFmt w:val="lowerLetter"/>
      <w:lvlText w:val="%2.%3.%4.%5."/>
      <w:lvlJc w:val="left"/>
      <w:pPr>
        <w:tabs>
          <w:tab w:val="num" w:pos="0"/>
        </w:tabs>
        <w:ind w:left="3948" w:hanging="360"/>
      </w:pPr>
      <w:rPr>
        <w:rFonts w:hint="default"/>
      </w:rPr>
    </w:lvl>
    <w:lvl w:ilvl="5">
      <w:start w:val="1"/>
      <w:numFmt w:val="lowerRoman"/>
      <w:lvlText w:val="%2.%3.%4.%5.%6."/>
      <w:lvlJc w:val="right"/>
      <w:pPr>
        <w:tabs>
          <w:tab w:val="num" w:pos="0"/>
        </w:tabs>
        <w:ind w:left="4668" w:hanging="180"/>
      </w:pPr>
      <w:rPr>
        <w:rFonts w:hint="default"/>
      </w:rPr>
    </w:lvl>
    <w:lvl w:ilvl="6">
      <w:start w:val="1"/>
      <w:numFmt w:val="decimal"/>
      <w:lvlText w:val="%2.%3.%4.%5.%6.%7."/>
      <w:lvlJc w:val="left"/>
      <w:pPr>
        <w:tabs>
          <w:tab w:val="num" w:pos="0"/>
        </w:tabs>
        <w:ind w:left="5388" w:hanging="360"/>
      </w:pPr>
      <w:rPr>
        <w:rFonts w:hint="default"/>
      </w:rPr>
    </w:lvl>
    <w:lvl w:ilvl="7">
      <w:start w:val="1"/>
      <w:numFmt w:val="lowerLetter"/>
      <w:lvlText w:val="%2.%3.%4.%5.%6.%7.%8."/>
      <w:lvlJc w:val="left"/>
      <w:pPr>
        <w:tabs>
          <w:tab w:val="num" w:pos="0"/>
        </w:tabs>
        <w:ind w:left="6108" w:hanging="360"/>
      </w:pPr>
      <w:rPr>
        <w:rFonts w:hint="default"/>
      </w:rPr>
    </w:lvl>
    <w:lvl w:ilvl="8">
      <w:start w:val="1"/>
      <w:numFmt w:val="lowerRoman"/>
      <w:lvlText w:val="%2.%3.%4.%5.%6.%7.%8.%9."/>
      <w:lvlJc w:val="right"/>
      <w:pPr>
        <w:tabs>
          <w:tab w:val="num" w:pos="0"/>
        </w:tabs>
        <w:ind w:left="6828" w:hanging="180"/>
      </w:pPr>
      <w:rPr>
        <w:rFonts w:hint="default"/>
      </w:rPr>
    </w:lvl>
  </w:abstractNum>
  <w:abstractNum w:abstractNumId="12" w15:restartNumberingAfterBreak="0">
    <w:nsid w:val="5F7E2553"/>
    <w:multiLevelType w:val="multilevel"/>
    <w:tmpl w:val="D9FAF67A"/>
    <w:lvl w:ilvl="0">
      <w:start w:val="1"/>
      <w:numFmt w:val="lowerLetter"/>
      <w:lvlText w:val="(%1)"/>
      <w:lvlJc w:val="left"/>
      <w:pPr>
        <w:tabs>
          <w:tab w:val="num" w:pos="567"/>
        </w:tabs>
        <w:ind w:left="927" w:hanging="360"/>
      </w:pPr>
      <w:rPr>
        <w:rFonts w:hint="default"/>
      </w:rPr>
    </w:lvl>
    <w:lvl w:ilvl="1">
      <w:start w:val="1"/>
      <w:numFmt w:val="lowerLetter"/>
      <w:lvlText w:val="%2."/>
      <w:lvlJc w:val="left"/>
      <w:pPr>
        <w:tabs>
          <w:tab w:val="num" w:pos="567"/>
        </w:tabs>
        <w:ind w:left="2355" w:hanging="360"/>
      </w:pPr>
      <w:rPr>
        <w:rFonts w:hint="default"/>
      </w:rPr>
    </w:lvl>
    <w:lvl w:ilvl="2">
      <w:start w:val="1"/>
      <w:numFmt w:val="lowerRoman"/>
      <w:lvlText w:val="%2.%3."/>
      <w:lvlJc w:val="right"/>
      <w:pPr>
        <w:tabs>
          <w:tab w:val="num" w:pos="567"/>
        </w:tabs>
        <w:ind w:left="3075" w:hanging="180"/>
      </w:pPr>
      <w:rPr>
        <w:rFonts w:hint="default"/>
      </w:rPr>
    </w:lvl>
    <w:lvl w:ilvl="3">
      <w:start w:val="1"/>
      <w:numFmt w:val="decimal"/>
      <w:lvlText w:val="%2.%3.%4."/>
      <w:lvlJc w:val="left"/>
      <w:pPr>
        <w:tabs>
          <w:tab w:val="num" w:pos="567"/>
        </w:tabs>
        <w:ind w:left="3795" w:hanging="360"/>
      </w:pPr>
      <w:rPr>
        <w:rFonts w:hint="default"/>
      </w:rPr>
    </w:lvl>
    <w:lvl w:ilvl="4">
      <w:start w:val="1"/>
      <w:numFmt w:val="lowerLetter"/>
      <w:lvlText w:val="%2.%3.%4.%5."/>
      <w:lvlJc w:val="left"/>
      <w:pPr>
        <w:tabs>
          <w:tab w:val="num" w:pos="567"/>
        </w:tabs>
        <w:ind w:left="4515" w:hanging="360"/>
      </w:pPr>
      <w:rPr>
        <w:rFonts w:hint="default"/>
      </w:rPr>
    </w:lvl>
    <w:lvl w:ilvl="5">
      <w:start w:val="1"/>
      <w:numFmt w:val="lowerRoman"/>
      <w:lvlText w:val="%2.%3.%4.%5.%6."/>
      <w:lvlJc w:val="right"/>
      <w:pPr>
        <w:tabs>
          <w:tab w:val="num" w:pos="567"/>
        </w:tabs>
        <w:ind w:left="5235" w:hanging="180"/>
      </w:pPr>
      <w:rPr>
        <w:rFonts w:hint="default"/>
      </w:rPr>
    </w:lvl>
    <w:lvl w:ilvl="6">
      <w:start w:val="1"/>
      <w:numFmt w:val="decimal"/>
      <w:lvlText w:val="%2.%3.%4.%5.%6.%7."/>
      <w:lvlJc w:val="left"/>
      <w:pPr>
        <w:tabs>
          <w:tab w:val="num" w:pos="567"/>
        </w:tabs>
        <w:ind w:left="5955" w:hanging="360"/>
      </w:pPr>
      <w:rPr>
        <w:rFonts w:hint="default"/>
      </w:rPr>
    </w:lvl>
    <w:lvl w:ilvl="7">
      <w:start w:val="1"/>
      <w:numFmt w:val="lowerLetter"/>
      <w:lvlText w:val="%2.%3.%4.%5.%6.%7.%8."/>
      <w:lvlJc w:val="left"/>
      <w:pPr>
        <w:tabs>
          <w:tab w:val="num" w:pos="567"/>
        </w:tabs>
        <w:ind w:left="6675" w:hanging="360"/>
      </w:pPr>
      <w:rPr>
        <w:rFonts w:hint="default"/>
      </w:rPr>
    </w:lvl>
    <w:lvl w:ilvl="8">
      <w:start w:val="1"/>
      <w:numFmt w:val="lowerRoman"/>
      <w:lvlText w:val="%2.%3.%4.%5.%6.%7.%8.%9."/>
      <w:lvlJc w:val="right"/>
      <w:pPr>
        <w:tabs>
          <w:tab w:val="num" w:pos="567"/>
        </w:tabs>
        <w:ind w:left="7395" w:hanging="180"/>
      </w:pPr>
      <w:rPr>
        <w:rFonts w:hint="default"/>
      </w:rPr>
    </w:lvl>
  </w:abstractNum>
  <w:abstractNum w:abstractNumId="13" w15:restartNumberingAfterBreak="0">
    <w:nsid w:val="65901921"/>
    <w:multiLevelType w:val="multilevel"/>
    <w:tmpl w:val="00000001"/>
    <w:lvl w:ilvl="0">
      <w:start w:val="1"/>
      <w:numFmt w:val="decimal"/>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4" w15:restartNumberingAfterBreak="0">
    <w:nsid w:val="6E6B550B"/>
    <w:multiLevelType w:val="multilevel"/>
    <w:tmpl w:val="95D0F2B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70D574E7"/>
    <w:multiLevelType w:val="multilevel"/>
    <w:tmpl w:val="5D6EC1A8"/>
    <w:lvl w:ilvl="0">
      <w:start w:val="1"/>
      <w:numFmt w:val="decimal"/>
      <w:lvlText w:val="%1."/>
      <w:lvlJc w:val="left"/>
      <w:pPr>
        <w:tabs>
          <w:tab w:val="num" w:pos="0"/>
        </w:tabs>
        <w:ind w:left="720" w:hanging="360"/>
      </w:pPr>
      <w:rPr>
        <w:rFonts w:hint="default"/>
      </w:rPr>
    </w:lvl>
    <w:lvl w:ilvl="1">
      <w:start w:val="1"/>
      <w:numFmt w:val="bullet"/>
      <w:lvlText w:val=""/>
      <w:lvlJc w:val="left"/>
      <w:pPr>
        <w:tabs>
          <w:tab w:val="num" w:pos="-360"/>
        </w:tabs>
        <w:ind w:left="1080" w:hanging="360"/>
      </w:pPr>
      <w:rPr>
        <w:rFonts w:ascii="Symbol" w:hAnsi="Symbol"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16" w15:restartNumberingAfterBreak="0">
    <w:nsid w:val="79311635"/>
    <w:multiLevelType w:val="multilevel"/>
    <w:tmpl w:val="673AB184"/>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num w:numId="1" w16cid:durableId="131560167">
    <w:abstractNumId w:val="1"/>
  </w:num>
  <w:num w:numId="2" w16cid:durableId="269048690">
    <w:abstractNumId w:val="2"/>
  </w:num>
  <w:num w:numId="3" w16cid:durableId="1662348238">
    <w:abstractNumId w:val="3"/>
  </w:num>
  <w:num w:numId="4" w16cid:durableId="1386686806">
    <w:abstractNumId w:val="4"/>
  </w:num>
  <w:num w:numId="5" w16cid:durableId="723531564">
    <w:abstractNumId w:val="5"/>
  </w:num>
  <w:num w:numId="6" w16cid:durableId="1633563070">
    <w:abstractNumId w:val="0"/>
  </w:num>
  <w:num w:numId="7" w16cid:durableId="1149707635">
    <w:abstractNumId w:val="16"/>
  </w:num>
  <w:num w:numId="8" w16cid:durableId="240528437">
    <w:abstractNumId w:val="14"/>
  </w:num>
  <w:num w:numId="9" w16cid:durableId="1427919669">
    <w:abstractNumId w:val="8"/>
  </w:num>
  <w:num w:numId="10" w16cid:durableId="1992564136">
    <w:abstractNumId w:val="13"/>
  </w:num>
  <w:num w:numId="11" w16cid:durableId="155189875">
    <w:abstractNumId w:val="6"/>
  </w:num>
  <w:num w:numId="12" w16cid:durableId="1909614637">
    <w:abstractNumId w:val="9"/>
  </w:num>
  <w:num w:numId="13" w16cid:durableId="482355413">
    <w:abstractNumId w:val="5"/>
  </w:num>
  <w:num w:numId="14" w16cid:durableId="975916210">
    <w:abstractNumId w:val="5"/>
  </w:num>
  <w:num w:numId="15" w16cid:durableId="1727334979">
    <w:abstractNumId w:val="5"/>
  </w:num>
  <w:num w:numId="16" w16cid:durableId="1999377414">
    <w:abstractNumId w:val="5"/>
  </w:num>
  <w:num w:numId="17" w16cid:durableId="1279995806">
    <w:abstractNumId w:val="5"/>
  </w:num>
  <w:num w:numId="18" w16cid:durableId="1033120290">
    <w:abstractNumId w:val="5"/>
  </w:num>
  <w:num w:numId="19" w16cid:durableId="956522847">
    <w:abstractNumId w:val="11"/>
  </w:num>
  <w:num w:numId="20" w16cid:durableId="1157234757">
    <w:abstractNumId w:val="10"/>
  </w:num>
  <w:num w:numId="21" w16cid:durableId="2008896418">
    <w:abstractNumId w:val="7"/>
  </w:num>
  <w:num w:numId="22" w16cid:durableId="1401057952">
    <w:abstractNumId w:val="5"/>
  </w:num>
  <w:num w:numId="23" w16cid:durableId="43407114">
    <w:abstractNumId w:val="12"/>
  </w:num>
  <w:num w:numId="24" w16cid:durableId="17512672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7BA5"/>
    <w:rsid w:val="000277B0"/>
    <w:rsid w:val="00037F2A"/>
    <w:rsid w:val="000438F2"/>
    <w:rsid w:val="000460DD"/>
    <w:rsid w:val="000527B5"/>
    <w:rsid w:val="000A51F4"/>
    <w:rsid w:val="000B659C"/>
    <w:rsid w:val="000C27FE"/>
    <w:rsid w:val="000C73CC"/>
    <w:rsid w:val="000E54D9"/>
    <w:rsid w:val="000E68E3"/>
    <w:rsid w:val="000F0A8A"/>
    <w:rsid w:val="000F70AF"/>
    <w:rsid w:val="00111FFE"/>
    <w:rsid w:val="00113868"/>
    <w:rsid w:val="00135BFF"/>
    <w:rsid w:val="00153738"/>
    <w:rsid w:val="00162AF1"/>
    <w:rsid w:val="00176E71"/>
    <w:rsid w:val="00177F17"/>
    <w:rsid w:val="001957BC"/>
    <w:rsid w:val="001A5272"/>
    <w:rsid w:val="001B3A58"/>
    <w:rsid w:val="001C0352"/>
    <w:rsid w:val="002412F3"/>
    <w:rsid w:val="002468A5"/>
    <w:rsid w:val="00250A6D"/>
    <w:rsid w:val="00264B5E"/>
    <w:rsid w:val="002A229F"/>
    <w:rsid w:val="002B0E62"/>
    <w:rsid w:val="002C4985"/>
    <w:rsid w:val="002D2795"/>
    <w:rsid w:val="002D69E2"/>
    <w:rsid w:val="002F249F"/>
    <w:rsid w:val="00326BE0"/>
    <w:rsid w:val="00327718"/>
    <w:rsid w:val="0032784D"/>
    <w:rsid w:val="0034107F"/>
    <w:rsid w:val="0035523E"/>
    <w:rsid w:val="0035623D"/>
    <w:rsid w:val="00363DF1"/>
    <w:rsid w:val="003866FC"/>
    <w:rsid w:val="003913FB"/>
    <w:rsid w:val="00397EFA"/>
    <w:rsid w:val="003A76F3"/>
    <w:rsid w:val="003B6C2B"/>
    <w:rsid w:val="003B7EFE"/>
    <w:rsid w:val="003C3004"/>
    <w:rsid w:val="003D2C84"/>
    <w:rsid w:val="003E1779"/>
    <w:rsid w:val="003E2A01"/>
    <w:rsid w:val="00403F52"/>
    <w:rsid w:val="004122E0"/>
    <w:rsid w:val="00423F49"/>
    <w:rsid w:val="00432E07"/>
    <w:rsid w:val="0044763C"/>
    <w:rsid w:val="00450E0D"/>
    <w:rsid w:val="00451AD0"/>
    <w:rsid w:val="00456D69"/>
    <w:rsid w:val="0048004C"/>
    <w:rsid w:val="004832E5"/>
    <w:rsid w:val="004C10BC"/>
    <w:rsid w:val="004E1EAA"/>
    <w:rsid w:val="004E23E8"/>
    <w:rsid w:val="004E6765"/>
    <w:rsid w:val="004F70E9"/>
    <w:rsid w:val="00502F41"/>
    <w:rsid w:val="00515458"/>
    <w:rsid w:val="0058405C"/>
    <w:rsid w:val="005861FD"/>
    <w:rsid w:val="00591B8A"/>
    <w:rsid w:val="005B1869"/>
    <w:rsid w:val="005C60DE"/>
    <w:rsid w:val="005D08DC"/>
    <w:rsid w:val="005D2DAE"/>
    <w:rsid w:val="005E6BC0"/>
    <w:rsid w:val="005E7DA7"/>
    <w:rsid w:val="00613428"/>
    <w:rsid w:val="00616BC7"/>
    <w:rsid w:val="0064350F"/>
    <w:rsid w:val="00662021"/>
    <w:rsid w:val="00665A3C"/>
    <w:rsid w:val="00666A25"/>
    <w:rsid w:val="00670AA6"/>
    <w:rsid w:val="006D7806"/>
    <w:rsid w:val="006E404C"/>
    <w:rsid w:val="006F2D49"/>
    <w:rsid w:val="006F2FB6"/>
    <w:rsid w:val="00721488"/>
    <w:rsid w:val="00723165"/>
    <w:rsid w:val="00747370"/>
    <w:rsid w:val="007514CE"/>
    <w:rsid w:val="0076502F"/>
    <w:rsid w:val="00777DD6"/>
    <w:rsid w:val="0078538A"/>
    <w:rsid w:val="007A1245"/>
    <w:rsid w:val="007E7BA5"/>
    <w:rsid w:val="007F10DC"/>
    <w:rsid w:val="0082228B"/>
    <w:rsid w:val="008329CE"/>
    <w:rsid w:val="00837967"/>
    <w:rsid w:val="00851F85"/>
    <w:rsid w:val="0086532B"/>
    <w:rsid w:val="008656FC"/>
    <w:rsid w:val="0086770E"/>
    <w:rsid w:val="00876212"/>
    <w:rsid w:val="00877741"/>
    <w:rsid w:val="00877F41"/>
    <w:rsid w:val="008B13F8"/>
    <w:rsid w:val="008B712A"/>
    <w:rsid w:val="008C3784"/>
    <w:rsid w:val="008D7B34"/>
    <w:rsid w:val="008E35AA"/>
    <w:rsid w:val="008F5057"/>
    <w:rsid w:val="009022F4"/>
    <w:rsid w:val="00905433"/>
    <w:rsid w:val="00910986"/>
    <w:rsid w:val="00923667"/>
    <w:rsid w:val="009312DA"/>
    <w:rsid w:val="00945924"/>
    <w:rsid w:val="00965B1A"/>
    <w:rsid w:val="00967479"/>
    <w:rsid w:val="0097287D"/>
    <w:rsid w:val="009A0FBF"/>
    <w:rsid w:val="009A61C6"/>
    <w:rsid w:val="009B44CE"/>
    <w:rsid w:val="009B6687"/>
    <w:rsid w:val="009B72C7"/>
    <w:rsid w:val="009C0318"/>
    <w:rsid w:val="009C5BFA"/>
    <w:rsid w:val="009D0DDF"/>
    <w:rsid w:val="009E2AB2"/>
    <w:rsid w:val="009E4BE2"/>
    <w:rsid w:val="009F445D"/>
    <w:rsid w:val="009F53E0"/>
    <w:rsid w:val="00A01CEC"/>
    <w:rsid w:val="00A20B61"/>
    <w:rsid w:val="00A2338A"/>
    <w:rsid w:val="00A23E51"/>
    <w:rsid w:val="00A812F2"/>
    <w:rsid w:val="00AE1E75"/>
    <w:rsid w:val="00AF20EA"/>
    <w:rsid w:val="00B23710"/>
    <w:rsid w:val="00B278EF"/>
    <w:rsid w:val="00B77BCC"/>
    <w:rsid w:val="00BC1C16"/>
    <w:rsid w:val="00BC368D"/>
    <w:rsid w:val="00BD454D"/>
    <w:rsid w:val="00BE5C2F"/>
    <w:rsid w:val="00BF5B3F"/>
    <w:rsid w:val="00C06A84"/>
    <w:rsid w:val="00C24DAF"/>
    <w:rsid w:val="00C541E0"/>
    <w:rsid w:val="00CA7BF6"/>
    <w:rsid w:val="00CE3ABD"/>
    <w:rsid w:val="00D01171"/>
    <w:rsid w:val="00D0747C"/>
    <w:rsid w:val="00D27EF0"/>
    <w:rsid w:val="00D40600"/>
    <w:rsid w:val="00D50D57"/>
    <w:rsid w:val="00D54CD5"/>
    <w:rsid w:val="00DA7D23"/>
    <w:rsid w:val="00DC6A39"/>
    <w:rsid w:val="00DD3FC3"/>
    <w:rsid w:val="00DF0A0D"/>
    <w:rsid w:val="00DF1605"/>
    <w:rsid w:val="00DF2A5C"/>
    <w:rsid w:val="00E248C8"/>
    <w:rsid w:val="00E62342"/>
    <w:rsid w:val="00E62FA6"/>
    <w:rsid w:val="00E831FF"/>
    <w:rsid w:val="00EA494E"/>
    <w:rsid w:val="00EB3C82"/>
    <w:rsid w:val="00EB62C2"/>
    <w:rsid w:val="00ED0FDE"/>
    <w:rsid w:val="00EE440C"/>
    <w:rsid w:val="00EE4792"/>
    <w:rsid w:val="00F0112B"/>
    <w:rsid w:val="00F10594"/>
    <w:rsid w:val="00F361A3"/>
    <w:rsid w:val="00F36651"/>
    <w:rsid w:val="00F54721"/>
    <w:rsid w:val="00F549DA"/>
    <w:rsid w:val="00F613B7"/>
    <w:rsid w:val="00F70245"/>
    <w:rsid w:val="00F719C2"/>
    <w:rsid w:val="00F94578"/>
    <w:rsid w:val="00FB7FE7"/>
    <w:rsid w:val="00FC2A83"/>
    <w:rsid w:val="00FD51DC"/>
    <w:rsid w:val="00FE377A"/>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56BC86D"/>
  <w15:chartTrackingRefBased/>
  <w15:docId w15:val="{B831027F-F980-4B40-B785-6ECAE927E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7718"/>
  </w:style>
  <w:style w:type="paragraph" w:styleId="Heading1">
    <w:name w:val="heading 1"/>
    <w:basedOn w:val="Normal"/>
    <w:next w:val="Normal"/>
    <w:link w:val="Heading1Char"/>
    <w:uiPriority w:val="9"/>
    <w:qFormat/>
    <w:rsid w:val="007514CE"/>
    <w:pPr>
      <w:spacing w:after="340"/>
      <w:jc w:val="center"/>
      <w:outlineLvl w:val="0"/>
    </w:pPr>
    <w:rPr>
      <w:rFonts w:ascii="Arial" w:hAnsi="Arial" w:cs="Arial"/>
      <w:b/>
      <w:bCs/>
      <w:szCs w:val="24"/>
    </w:rPr>
  </w:style>
  <w:style w:type="paragraph" w:styleId="Heading2">
    <w:name w:val="heading 2"/>
    <w:basedOn w:val="Normal"/>
    <w:next w:val="Normal"/>
    <w:link w:val="Heading2Char"/>
    <w:qFormat/>
    <w:rsid w:val="007514CE"/>
    <w:pPr>
      <w:keepNext/>
      <w:tabs>
        <w:tab w:val="num" w:pos="964"/>
      </w:tabs>
      <w:spacing w:before="240" w:after="60"/>
      <w:ind w:left="964" w:hanging="397"/>
      <w:outlineLvl w:val="1"/>
    </w:pPr>
    <w:rPr>
      <w:rFonts w:ascii="Arial" w:hAnsi="Arial" w:cs="Arial"/>
      <w:bCs/>
      <w:iCs/>
      <w:caps/>
      <w:sz w:val="22"/>
      <w:szCs w:val="28"/>
      <w:lang w:eastAsia="en-US"/>
    </w:rPr>
  </w:style>
  <w:style w:type="paragraph" w:styleId="Heading3">
    <w:name w:val="heading 3"/>
    <w:basedOn w:val="Normal"/>
    <w:next w:val="Normal"/>
    <w:link w:val="Heading3Char"/>
    <w:uiPriority w:val="9"/>
    <w:unhideWhenUsed/>
    <w:qFormat/>
    <w:rsid w:val="00616BC7"/>
    <w:pPr>
      <w:keepNext/>
      <w:keepLines/>
      <w:spacing w:before="240" w:after="60"/>
      <w:outlineLvl w:val="2"/>
    </w:pPr>
    <w:rPr>
      <w:rFonts w:ascii="Arial" w:hAnsi="Arial" w:cs="Arial"/>
      <w:bCs/>
      <w:sz w:val="17"/>
      <w:szCs w:val="17"/>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nt1">
    <w:name w:val="Default Paragraph Font1"/>
  </w:style>
  <w:style w:type="character" w:customStyle="1" w:styleId="ListLabel1">
    <w:name w:val="ListLabel 1"/>
    <w:rPr>
      <w:rFonts w:cs="Symbol"/>
    </w:rPr>
  </w:style>
  <w:style w:type="character" w:customStyle="1" w:styleId="ListLabel2">
    <w:name w:val="ListLabel 2"/>
    <w:rPr>
      <w:rFonts w:cs="Times New Roman"/>
    </w:rPr>
  </w:style>
  <w:style w:type="character" w:customStyle="1" w:styleId="ListLabel3">
    <w:name w:val="ListLabel 3"/>
    <w:rPr>
      <w:rFonts w:cs="Courier New"/>
    </w:rPr>
  </w:style>
  <w:style w:type="character" w:customStyle="1" w:styleId="ListLabel4">
    <w:name w:val="ListLabel 4"/>
    <w:rPr>
      <w:rFonts w:cs="Wingdings"/>
    </w:rPr>
  </w:style>
  <w:style w:type="paragraph" w:customStyle="1" w:styleId="Heading">
    <w:name w:val="Heading"/>
    <w:next w:val="BodyText"/>
    <w:pPr>
      <w:keepNext/>
      <w:spacing w:before="240" w:after="120"/>
    </w:pPr>
    <w:rPr>
      <w:rFonts w:ascii="Arial" w:eastAsia="Microsoft YaHei" w:hAnsi="Arial" w:cs="Arial"/>
      <w:sz w:val="28"/>
      <w:szCs w:val="28"/>
    </w:rPr>
  </w:style>
  <w:style w:type="paragraph" w:styleId="BodyText">
    <w:name w:val="Body Text"/>
    <w:pPr>
      <w:spacing w:after="120"/>
    </w:pPr>
  </w:style>
  <w:style w:type="paragraph" w:styleId="List">
    <w:name w:val="List"/>
    <w:basedOn w:val="BodyText"/>
    <w:rPr>
      <w:rFonts w:cs="Arial"/>
    </w:rPr>
  </w:style>
  <w:style w:type="paragraph" w:customStyle="1" w:styleId="Caption1">
    <w:name w:val="Caption1"/>
    <w:pPr>
      <w:suppressLineNumbers/>
      <w:spacing w:before="120" w:after="120"/>
    </w:pPr>
    <w:rPr>
      <w:rFonts w:cs="Arial"/>
      <w:i/>
      <w:iCs/>
      <w:sz w:val="24"/>
      <w:szCs w:val="24"/>
    </w:rPr>
  </w:style>
  <w:style w:type="paragraph" w:customStyle="1" w:styleId="Index">
    <w:name w:val="Index"/>
    <w:pPr>
      <w:suppressLineNumbers/>
    </w:pPr>
    <w:rPr>
      <w:rFonts w:cs="Arial"/>
    </w:rPr>
  </w:style>
  <w:style w:type="paragraph" w:customStyle="1" w:styleId="ListParagraph1">
    <w:name w:val="List Paragraph1"/>
    <w:pPr>
      <w:ind w:left="720"/>
    </w:pPr>
  </w:style>
  <w:style w:type="paragraph" w:styleId="BalloonText">
    <w:name w:val="Balloon Text"/>
    <w:link w:val="BalloonTextChar"/>
    <w:uiPriority w:val="99"/>
    <w:semiHidden/>
    <w:unhideWhenUsed/>
    <w:rsid w:val="00327718"/>
    <w:rPr>
      <w:rFonts w:ascii="Tahoma" w:hAnsi="Tahoma" w:cs="Tahoma"/>
      <w:sz w:val="22"/>
      <w:szCs w:val="16"/>
    </w:rPr>
  </w:style>
  <w:style w:type="character" w:customStyle="1" w:styleId="BalloonTextChar">
    <w:name w:val="Balloon Text Char"/>
    <w:link w:val="BalloonText"/>
    <w:uiPriority w:val="99"/>
    <w:semiHidden/>
    <w:rsid w:val="00327718"/>
    <w:rPr>
      <w:rFonts w:ascii="Tahoma" w:hAnsi="Tahoma" w:cs="Tahoma"/>
      <w:sz w:val="22"/>
      <w:szCs w:val="16"/>
    </w:rPr>
  </w:style>
  <w:style w:type="character" w:styleId="CommentReference">
    <w:name w:val="annotation reference"/>
    <w:uiPriority w:val="99"/>
    <w:semiHidden/>
    <w:unhideWhenUsed/>
    <w:rsid w:val="002A229F"/>
    <w:rPr>
      <w:sz w:val="16"/>
      <w:szCs w:val="16"/>
    </w:rPr>
  </w:style>
  <w:style w:type="paragraph" w:styleId="CommentText">
    <w:name w:val="annotation text"/>
    <w:link w:val="CommentTextChar"/>
    <w:uiPriority w:val="99"/>
    <w:unhideWhenUsed/>
    <w:rsid w:val="002A229F"/>
  </w:style>
  <w:style w:type="character" w:customStyle="1" w:styleId="CommentTextChar">
    <w:name w:val="Comment Text Char"/>
    <w:link w:val="CommentText"/>
    <w:uiPriority w:val="99"/>
    <w:rsid w:val="002A229F"/>
    <w:rPr>
      <w:rFonts w:ascii="Calibri" w:eastAsia="SimSun" w:hAnsi="Calibri" w:cs="font572"/>
      <w:lang w:eastAsia="ar-SA"/>
    </w:rPr>
  </w:style>
  <w:style w:type="paragraph" w:styleId="CommentSubject">
    <w:name w:val="annotation subject"/>
    <w:basedOn w:val="CommentText"/>
    <w:next w:val="CommentText"/>
    <w:link w:val="CommentSubjectChar"/>
    <w:uiPriority w:val="99"/>
    <w:semiHidden/>
    <w:unhideWhenUsed/>
    <w:rsid w:val="002A229F"/>
    <w:rPr>
      <w:b/>
      <w:bCs/>
    </w:rPr>
  </w:style>
  <w:style w:type="character" w:customStyle="1" w:styleId="CommentSubjectChar">
    <w:name w:val="Comment Subject Char"/>
    <w:link w:val="CommentSubject"/>
    <w:uiPriority w:val="99"/>
    <w:semiHidden/>
    <w:rsid w:val="002A229F"/>
    <w:rPr>
      <w:rFonts w:ascii="Calibri" w:eastAsia="SimSun" w:hAnsi="Calibri" w:cs="font572"/>
      <w:b/>
      <w:bCs/>
      <w:lang w:eastAsia="ar-SA"/>
    </w:rPr>
  </w:style>
  <w:style w:type="paragraph" w:styleId="Header">
    <w:name w:val="header"/>
    <w:basedOn w:val="Normal"/>
    <w:link w:val="HeaderChar"/>
    <w:uiPriority w:val="99"/>
    <w:unhideWhenUsed/>
    <w:rsid w:val="00EA494E"/>
    <w:pPr>
      <w:tabs>
        <w:tab w:val="center" w:pos="4680"/>
        <w:tab w:val="right" w:pos="9360"/>
      </w:tabs>
    </w:pPr>
  </w:style>
  <w:style w:type="character" w:customStyle="1" w:styleId="HeaderChar">
    <w:name w:val="Header Char"/>
    <w:basedOn w:val="DefaultParagraphFont"/>
    <w:link w:val="Header"/>
    <w:uiPriority w:val="99"/>
    <w:rsid w:val="00EA494E"/>
  </w:style>
  <w:style w:type="paragraph" w:styleId="Footer">
    <w:name w:val="footer"/>
    <w:basedOn w:val="Normal"/>
    <w:link w:val="FooterChar"/>
    <w:uiPriority w:val="99"/>
    <w:unhideWhenUsed/>
    <w:rsid w:val="00EA494E"/>
    <w:pPr>
      <w:tabs>
        <w:tab w:val="center" w:pos="4680"/>
        <w:tab w:val="right" w:pos="9360"/>
      </w:tabs>
    </w:pPr>
  </w:style>
  <w:style w:type="character" w:customStyle="1" w:styleId="FooterChar">
    <w:name w:val="Footer Char"/>
    <w:basedOn w:val="DefaultParagraphFont"/>
    <w:link w:val="Footer"/>
    <w:uiPriority w:val="99"/>
    <w:rsid w:val="00EA494E"/>
  </w:style>
  <w:style w:type="character" w:customStyle="1" w:styleId="Heading3Char">
    <w:name w:val="Heading 3 Char"/>
    <w:basedOn w:val="DefaultParagraphFont"/>
    <w:link w:val="Heading3"/>
    <w:uiPriority w:val="9"/>
    <w:rsid w:val="00616BC7"/>
    <w:rPr>
      <w:rFonts w:ascii="Arial" w:hAnsi="Arial" w:cs="Arial"/>
      <w:bCs/>
      <w:sz w:val="17"/>
      <w:szCs w:val="17"/>
      <w:u w:val="single"/>
      <w:lang w:val="es-ES" w:eastAsia="en-US"/>
    </w:rPr>
  </w:style>
  <w:style w:type="character" w:customStyle="1" w:styleId="Heading1Char">
    <w:name w:val="Heading 1 Char"/>
    <w:basedOn w:val="DefaultParagraphFont"/>
    <w:link w:val="Heading1"/>
    <w:uiPriority w:val="9"/>
    <w:rsid w:val="007514CE"/>
    <w:rPr>
      <w:rFonts w:ascii="Arial" w:hAnsi="Arial" w:cs="Arial"/>
      <w:b/>
      <w:bCs/>
      <w:szCs w:val="24"/>
      <w:lang w:val="es-ES"/>
    </w:rPr>
  </w:style>
  <w:style w:type="character" w:customStyle="1" w:styleId="Heading2Char">
    <w:name w:val="Heading 2 Char"/>
    <w:basedOn w:val="DefaultParagraphFont"/>
    <w:link w:val="Heading2"/>
    <w:rsid w:val="007514CE"/>
    <w:rPr>
      <w:rFonts w:ascii="Arial" w:hAnsi="Arial" w:cs="Arial"/>
      <w:bCs/>
      <w:iCs/>
      <w:caps/>
      <w:sz w:val="22"/>
      <w:szCs w:val="28"/>
      <w:lang w:val="es-ES" w:eastAsia="en-US"/>
    </w:rPr>
  </w:style>
  <w:style w:type="paragraph" w:customStyle="1" w:styleId="ONUME">
    <w:name w:val="ONUM E"/>
    <w:basedOn w:val="BodyText"/>
    <w:link w:val="ONUMEChar"/>
    <w:rsid w:val="00616BC7"/>
    <w:pPr>
      <w:numPr>
        <w:numId w:val="5"/>
      </w:numPr>
      <w:spacing w:after="220"/>
    </w:pPr>
    <w:rPr>
      <w:rFonts w:ascii="Arial" w:hAnsi="Arial" w:cs="Arial"/>
      <w:sz w:val="22"/>
      <w:lang w:eastAsia="en-US"/>
    </w:rPr>
  </w:style>
  <w:style w:type="character" w:customStyle="1" w:styleId="ONUMEChar">
    <w:name w:val="ONUM E Char"/>
    <w:link w:val="ONUME"/>
    <w:rsid w:val="00616BC7"/>
    <w:rPr>
      <w:rFonts w:ascii="Arial" w:hAnsi="Arial" w:cs="Arial"/>
      <w:sz w:val="22"/>
      <w:lang w:val="es-ES" w:eastAsia="en-US"/>
    </w:rPr>
  </w:style>
  <w:style w:type="paragraph" w:styleId="ListParagraph">
    <w:name w:val="List Paragraph"/>
    <w:basedOn w:val="Normal"/>
    <w:uiPriority w:val="34"/>
    <w:qFormat/>
    <w:rsid w:val="00B278EF"/>
    <w:pPr>
      <w:ind w:left="720"/>
      <w:contextualSpacing/>
    </w:pPr>
    <w:rPr>
      <w:rFonts w:ascii="Arial" w:hAnsi="Arial" w:cs="Arial"/>
      <w:sz w:val="22"/>
      <w:lang w:eastAsia="en-US"/>
    </w:rPr>
  </w:style>
  <w:style w:type="character" w:styleId="Hyperlink">
    <w:name w:val="Hyperlink"/>
    <w:basedOn w:val="DefaultParagraphFont"/>
    <w:uiPriority w:val="99"/>
    <w:unhideWhenUsed/>
    <w:rsid w:val="005D2DAE"/>
    <w:rPr>
      <w:color w:val="0000FF"/>
      <w:u w:val="single"/>
    </w:rPr>
  </w:style>
  <w:style w:type="paragraph" w:styleId="Revision">
    <w:name w:val="Revision"/>
    <w:hidden/>
    <w:uiPriority w:val="99"/>
    <w:semiHidden/>
    <w:rsid w:val="00403F52"/>
  </w:style>
  <w:style w:type="character" w:styleId="UnresolvedMention">
    <w:name w:val="Unresolved Mention"/>
    <w:basedOn w:val="DefaultParagraphFont"/>
    <w:uiPriority w:val="99"/>
    <w:semiHidden/>
    <w:unhideWhenUsed/>
    <w:rsid w:val="008656FC"/>
    <w:rPr>
      <w:color w:val="605E5C"/>
      <w:shd w:val="clear" w:color="auto" w:fill="E1DFDD"/>
    </w:rPr>
  </w:style>
  <w:style w:type="paragraph" w:styleId="FootnoteText">
    <w:name w:val="footnote text"/>
    <w:basedOn w:val="Normal"/>
    <w:link w:val="FootnoteTextChar"/>
    <w:uiPriority w:val="99"/>
    <w:semiHidden/>
    <w:unhideWhenUsed/>
    <w:rsid w:val="00135BFF"/>
  </w:style>
  <w:style w:type="character" w:customStyle="1" w:styleId="FootnoteTextChar">
    <w:name w:val="Footnote Text Char"/>
    <w:basedOn w:val="DefaultParagraphFont"/>
    <w:link w:val="FootnoteText"/>
    <w:uiPriority w:val="99"/>
    <w:semiHidden/>
    <w:rsid w:val="00135BFF"/>
  </w:style>
  <w:style w:type="character" w:styleId="FootnoteReference">
    <w:name w:val="footnote reference"/>
    <w:basedOn w:val="DefaultParagraphFont"/>
    <w:uiPriority w:val="99"/>
    <w:semiHidden/>
    <w:unhideWhenUsed/>
    <w:rsid w:val="00135BFF"/>
    <w:rPr>
      <w:vertAlign w:val="superscript"/>
    </w:rPr>
  </w:style>
  <w:style w:type="character" w:styleId="FollowedHyperlink">
    <w:name w:val="FollowedHyperlink"/>
    <w:basedOn w:val="DefaultParagraphFont"/>
    <w:uiPriority w:val="99"/>
    <w:semiHidden/>
    <w:unhideWhenUsed/>
    <w:rsid w:val="00423F4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export/sites/www/standards/es/pdf/03-09-01.pdf" TargetMode="External"/><Relationship Id="rId13" Type="http://schemas.openxmlformats.org/officeDocument/2006/relationships/hyperlink" Target="https://www.wipo.int/export/sites/www/standards/es/pdf/03-80-01.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wipo.int/export/sites/www/standards/es/pdf/03-67-01.pdf" TargetMode="External"/><Relationship Id="rId17" Type="http://schemas.openxmlformats.org/officeDocument/2006/relationships/hyperlink" Target="https://www.iso.org/obp/ui/" TargetMode="External"/><Relationship Id="rId2" Type="http://schemas.openxmlformats.org/officeDocument/2006/relationships/numbering" Target="numbering.xml"/><Relationship Id="rId16" Type="http://schemas.openxmlformats.org/officeDocument/2006/relationships/hyperlink" Target="https://www.wipo.int/export/sites/www/standards/es/pdf/03-96-01.pdf"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xport/sites/www/standards/es/pdf/03-63-01.pdf" TargetMode="External"/><Relationship Id="rId5" Type="http://schemas.openxmlformats.org/officeDocument/2006/relationships/webSettings" Target="webSettings.xml"/><Relationship Id="rId15" Type="http://schemas.openxmlformats.org/officeDocument/2006/relationships/hyperlink" Target="https://www.wipo.int/export/sites/www/standards/es/pdf/03-88-01.pdf" TargetMode="External"/><Relationship Id="rId10" Type="http://schemas.openxmlformats.org/officeDocument/2006/relationships/hyperlink" Target="https://www.wipo.int/export/sites/www/standards/es/pdf/03-60-01.pdf"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wipo.int/export/sites/www/standards/es/pdf/03-10-00.pdf" TargetMode="External"/><Relationship Id="rId14" Type="http://schemas.openxmlformats.org/officeDocument/2006/relationships/hyperlink" Target="https://www.wipo.int/export/sites/www/standards/es/pdf/03-81-01.pdf"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B83ABD-F95F-4242-ABFF-8FB20E034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1674</Words>
  <Characters>9543</Characters>
  <Application>Microsoft Office Word</Application>
  <DocSecurity>0</DocSecurity>
  <Lines>79</Lines>
  <Paragraphs>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Standards - ST.91</vt:lpstr>
      <vt:lpstr>CWS/9/6 Annex</vt:lpstr>
    </vt:vector>
  </TitlesOfParts>
  <Company/>
  <LinksUpToDate>false</LinksUpToDate>
  <CharactersWithSpaces>11195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 ST.91</dc:title>
  <dc:subject/>
  <dc:creator>WIPO</dc:creator>
  <cp:keywords>FOR OFFICIAL USE ONLY</cp:keywords>
  <dc:description/>
  <cp:lastModifiedBy>BOU LLORET Amparo</cp:lastModifiedBy>
  <cp:revision>2</cp:revision>
  <dcterms:created xsi:type="dcterms:W3CDTF">2024-07-23T11:20:00Z</dcterms:created>
  <dcterms:modified xsi:type="dcterms:W3CDTF">2024-07-23T11:20:00Z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TitusGUID">
    <vt:lpwstr>f45bc01e-f74e-41b5-a77b-21c82b25efae</vt:lpwstr>
  </property>
  <property fmtid="{D5CDD505-2E9C-101B-9397-08002B2CF9AE}" pid="9" name="Classification">
    <vt:lpwstr>For Official Use Only</vt:lpwstr>
  </property>
  <property fmtid="{D5CDD505-2E9C-101B-9397-08002B2CF9AE}" pid="10" name="VisualMarkings">
    <vt:lpwstr>None</vt:lpwstr>
  </property>
  <property fmtid="{D5CDD505-2E9C-101B-9397-08002B2CF9AE}" pid="11" name="Alignment">
    <vt:lpwstr>Centre</vt:lpwstr>
  </property>
  <property fmtid="{D5CDD505-2E9C-101B-9397-08002B2CF9AE}" pid="12" name="Language">
    <vt:lpwstr>English</vt:lpwstr>
  </property>
  <property fmtid="{D5CDD505-2E9C-101B-9397-08002B2CF9AE}" pid="13" name="MSIP_Label_20773ee6-353b-4fb9-a59d-0b94c8c67bea_Enabled">
    <vt:lpwstr>true</vt:lpwstr>
  </property>
  <property fmtid="{D5CDD505-2E9C-101B-9397-08002B2CF9AE}" pid="14" name="MSIP_Label_20773ee6-353b-4fb9-a59d-0b94c8c67bea_SetDate">
    <vt:lpwstr>2024-07-23T11:13:49Z</vt:lpwstr>
  </property>
  <property fmtid="{D5CDD505-2E9C-101B-9397-08002B2CF9AE}" pid="15" name="MSIP_Label_20773ee6-353b-4fb9-a59d-0b94c8c67bea_Method">
    <vt:lpwstr>Privileged</vt:lpwstr>
  </property>
  <property fmtid="{D5CDD505-2E9C-101B-9397-08002B2CF9AE}" pid="16" name="MSIP_Label_20773ee6-353b-4fb9-a59d-0b94c8c67bea_Name">
    <vt:lpwstr>No markings</vt:lpwstr>
  </property>
  <property fmtid="{D5CDD505-2E9C-101B-9397-08002B2CF9AE}" pid="17" name="MSIP_Label_20773ee6-353b-4fb9-a59d-0b94c8c67bea_SiteId">
    <vt:lpwstr>faa31b06-8ccc-48c9-867f-f7510dd11c02</vt:lpwstr>
  </property>
  <property fmtid="{D5CDD505-2E9C-101B-9397-08002B2CF9AE}" pid="18" name="MSIP_Label_20773ee6-353b-4fb9-a59d-0b94c8c67bea_ActionId">
    <vt:lpwstr>e874a686-b542-482d-ba47-005155129a65</vt:lpwstr>
  </property>
  <property fmtid="{D5CDD505-2E9C-101B-9397-08002B2CF9AE}" pid="19" name="MSIP_Label_20773ee6-353b-4fb9-a59d-0b94c8c67bea_ContentBits">
    <vt:lpwstr>0</vt:lpwstr>
  </property>
</Properties>
</file>